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B514A" w14:textId="1B5B3D80" w:rsidR="00C308D2" w:rsidRDefault="00523C84" w:rsidP="00C308D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 xml:space="preserve">LICENČNÍ </w:t>
      </w:r>
      <w:r w:rsidR="00760D35">
        <w:rPr>
          <w:b/>
          <w:spacing w:val="36"/>
          <w:szCs w:val="24"/>
        </w:rPr>
        <w:t>SMLOUVA</w:t>
      </w:r>
      <w:r w:rsidR="00C308D2">
        <w:rPr>
          <w:b/>
          <w:spacing w:val="36"/>
          <w:szCs w:val="24"/>
        </w:rPr>
        <w:t xml:space="preserve"> </w:t>
      </w:r>
      <w:r w:rsidR="00E03306">
        <w:rPr>
          <w:b/>
          <w:spacing w:val="36"/>
          <w:szCs w:val="24"/>
        </w:rPr>
        <w:t xml:space="preserve">NA </w:t>
      </w:r>
      <w:r>
        <w:rPr>
          <w:b/>
          <w:spacing w:val="36"/>
          <w:szCs w:val="24"/>
        </w:rPr>
        <w:t>LOGO MPSV</w:t>
      </w:r>
    </w:p>
    <w:p w14:paraId="0B70F4CF" w14:textId="28EA5A6D" w:rsidR="00523C84" w:rsidRPr="00760D35" w:rsidRDefault="00D438DD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(VÝHRADNÍ A NEOMEZENÁ)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2AB7EC62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BA0E22">
        <w:rPr>
          <w:rFonts w:cs="Arial"/>
          <w:sz w:val="20"/>
        </w:rPr>
        <w:t xml:space="preserve">Petrem </w:t>
      </w:r>
      <w:proofErr w:type="spellStart"/>
      <w:r w:rsidR="00BA0E22">
        <w:rPr>
          <w:rFonts w:cs="Arial"/>
          <w:sz w:val="20"/>
        </w:rPr>
        <w:t>Habáňem</w:t>
      </w:r>
      <w:proofErr w:type="spellEnd"/>
      <w:r w:rsidR="00BA0E22">
        <w:rPr>
          <w:rFonts w:cs="Arial"/>
          <w:sz w:val="20"/>
        </w:rPr>
        <w:t>, ředitelem odboru komunikace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442036E1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</w:t>
      </w:r>
      <w:r w:rsidR="00E03306">
        <w:rPr>
          <w:rFonts w:cs="Arial"/>
          <w:sz w:val="20"/>
        </w:rPr>
        <w:t>Nabyvatel</w:t>
      </w:r>
      <w:r>
        <w:rPr>
          <w:rFonts w:cs="Arial"/>
          <w:sz w:val="20"/>
        </w:rPr>
        <w:t>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94E9423" w14:textId="6882E439" w:rsidR="0040380E" w:rsidRPr="00503EF6" w:rsidRDefault="00760D3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60D35">
        <w:rPr>
          <w:rFonts w:ascii="Arial" w:hAnsi="Arial" w:cs="Arial"/>
          <w:b/>
          <w:sz w:val="20"/>
          <w:szCs w:val="20"/>
          <w:highlight w:val="green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  <w:r w:rsidR="001C7173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5BD3C634" w14:textId="6F8DA9BE" w:rsidR="0040380E" w:rsidRPr="00503EF6" w:rsidRDefault="000052CB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A8BC636" w14:textId="3334C32B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</w:t>
      </w:r>
      <w:r w:rsidR="00EC33C5" w:rsidRPr="00503EF6">
        <w:rPr>
          <w:rFonts w:ascii="Arial" w:hAnsi="Arial" w:cs="Arial"/>
          <w:sz w:val="20"/>
          <w:szCs w:val="20"/>
        </w:rPr>
        <w:t>O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06C30BB" w14:textId="237AC276" w:rsidR="0040380E" w:rsidRPr="00503EF6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462B8424" w14:textId="420DA03E" w:rsidR="000C0096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</w:p>
    <w:p w14:paraId="34CBE5EB" w14:textId="2CDD186D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</w:t>
      </w:r>
      <w:r w:rsidR="00760D35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 xml:space="preserve">Autor), </w:t>
      </w:r>
      <w:r w:rsidR="00812BE7" w:rsidRPr="00503EF6">
        <w:rPr>
          <w:rFonts w:ascii="Arial" w:hAnsi="Arial" w:cs="Arial"/>
          <w:sz w:val="20"/>
          <w:szCs w:val="20"/>
        </w:rPr>
        <w:t>vložka</w:t>
      </w:r>
      <w:r w:rsidR="000C0096" w:rsidRPr="00503EF6">
        <w:rPr>
          <w:rFonts w:ascii="Arial" w:hAnsi="Arial" w:cs="Arial"/>
          <w:sz w:val="20"/>
          <w:szCs w:val="20"/>
        </w:rPr>
        <w:t xml:space="preserve">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2D49F588" w14:textId="5C08FD9B" w:rsidR="0040380E" w:rsidRPr="00503EF6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 w:rsidR="000052CB">
        <w:rPr>
          <w:rFonts w:ascii="Arial" w:hAnsi="Arial" w:cs="Arial"/>
          <w:sz w:val="20"/>
          <w:szCs w:val="20"/>
        </w:rPr>
        <w:t xml:space="preserve">ank. spojení: </w:t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7F552A86" w14:textId="77883C3A" w:rsidR="00ED19D1" w:rsidRPr="00503EF6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592D707D" w14:textId="63C53733" w:rsidR="00EA168A" w:rsidRDefault="00994791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 w:rsidR="000052CB">
        <w:rPr>
          <w:rFonts w:ascii="Arial" w:hAnsi="Arial" w:cs="Arial"/>
          <w:sz w:val="20"/>
          <w:szCs w:val="20"/>
        </w:rPr>
        <w:t xml:space="preserve">: </w:t>
      </w:r>
      <w:r w:rsidR="000052CB">
        <w:rPr>
          <w:rFonts w:ascii="Arial" w:hAnsi="Arial" w:cs="Arial"/>
          <w:sz w:val="20"/>
          <w:szCs w:val="20"/>
        </w:rPr>
        <w:tab/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_______________________</w:t>
      </w:r>
      <w:r w:rsidR="000C0096" w:rsidRPr="00503EF6">
        <w:rPr>
          <w:rFonts w:ascii="Arial" w:hAnsi="Arial" w:cs="Arial"/>
          <w:i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70C942D" w14:textId="3A0951FB" w:rsidR="007B50F5" w:rsidRPr="007B50F5" w:rsidRDefault="007B50F5" w:rsidP="00760D35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="00760D35" w:rsidRPr="00760D35">
        <w:rPr>
          <w:rFonts w:ascii="Arial" w:hAnsi="Arial" w:cs="Arial"/>
          <w:sz w:val="20"/>
          <w:szCs w:val="20"/>
          <w:highlight w:val="green"/>
        </w:rPr>
        <w:t>______________</w:t>
      </w:r>
      <w:r w:rsidR="00760D35">
        <w:rPr>
          <w:rFonts w:ascii="Arial" w:hAnsi="Arial" w:cs="Arial"/>
          <w:sz w:val="20"/>
          <w:szCs w:val="20"/>
          <w:highlight w:val="green"/>
        </w:rPr>
        <w:t>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="00E03306" w:rsidRPr="00503EF6">
        <w:rPr>
          <w:rFonts w:ascii="Arial" w:hAnsi="Arial" w:cs="Arial"/>
          <w:i/>
          <w:sz w:val="20"/>
          <w:szCs w:val="20"/>
        </w:rPr>
        <w:t xml:space="preserve">(doplní </w:t>
      </w:r>
      <w:r w:rsidR="00E03306">
        <w:rPr>
          <w:rFonts w:ascii="Arial" w:hAnsi="Arial" w:cs="Arial"/>
          <w:i/>
          <w:sz w:val="20"/>
          <w:szCs w:val="20"/>
        </w:rPr>
        <w:t>Autor)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6A3CC651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E03306">
        <w:rPr>
          <w:rFonts w:ascii="Arial" w:hAnsi="Arial" w:cs="Arial"/>
          <w:sz w:val="20"/>
          <w:szCs w:val="20"/>
        </w:rPr>
        <w:t>Autor“)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25415942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03306">
        <w:rPr>
          <w:rFonts w:ascii="Arial" w:hAnsi="Arial" w:cs="Arial"/>
          <w:sz w:val="20"/>
          <w:szCs w:val="20"/>
        </w:rPr>
        <w:t>Nabyvatel a Autor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3F05959C" w:rsidR="00DF50B1" w:rsidRPr="00503EF6" w:rsidRDefault="00E03306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uzavírají tuto Výhradní a neomezenou licenční smlouvu na logo MPSV </w:t>
      </w:r>
      <w:r w:rsidR="00DF50B1" w:rsidRPr="00503EF6">
        <w:rPr>
          <w:rFonts w:cs="Arial"/>
          <w:sz w:val="20"/>
        </w:rPr>
        <w:t xml:space="preserve">(dále jen „Smlouva“) v souladu s ustanovením § </w:t>
      </w:r>
      <w:r w:rsidR="00760D35">
        <w:rPr>
          <w:rFonts w:cs="Arial"/>
          <w:sz w:val="20"/>
        </w:rPr>
        <w:t>2</w:t>
      </w:r>
      <w:r>
        <w:rPr>
          <w:rFonts w:cs="Arial"/>
          <w:sz w:val="20"/>
        </w:rPr>
        <w:t>358</w:t>
      </w:r>
      <w:r w:rsidR="00DF50B1"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="00DF50B1"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="00DF50B1"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2EE4199C" w:rsidR="00E5568B" w:rsidRPr="00DD4279" w:rsidRDefault="00E5568B" w:rsidP="002E458E">
      <w:pPr>
        <w:pStyle w:val="Odstavecseseznamem"/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>LOGO A VIZUÁLNÍ STYL MPSV</w:t>
      </w:r>
      <w:r w:rsidR="001F3070">
        <w:rPr>
          <w:rFonts w:cs="Arial"/>
          <w:b/>
          <w:sz w:val="20"/>
          <w:lang w:eastAsia="en-US"/>
        </w:rPr>
        <w:t xml:space="preserve"> 2</w:t>
      </w:r>
      <w:bookmarkStart w:id="0" w:name="_GoBack"/>
      <w:bookmarkEnd w:id="0"/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1C7173">
        <w:rPr>
          <w:rFonts w:cs="Arial"/>
          <w:bCs/>
          <w:sz w:val="20"/>
          <w:lang w:eastAsia="en-US"/>
        </w:rPr>
        <w:t>Autor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="001C7173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DD4279">
        <w:rPr>
          <w:rFonts w:cs="Arial"/>
          <w:sz w:val="20"/>
          <w:highlight w:val="green"/>
          <w:lang w:eastAsia="cs-CZ"/>
        </w:rPr>
        <w:t>dd</w:t>
      </w:r>
      <w:proofErr w:type="spellEnd"/>
      <w:r w:rsidR="00434264" w:rsidRPr="00DD4279">
        <w:rPr>
          <w:rFonts w:cs="Arial"/>
          <w:sz w:val="20"/>
          <w:lang w:eastAsia="cs-CZ"/>
        </w:rPr>
        <w:t xml:space="preserve">. </w:t>
      </w:r>
      <w:r w:rsidR="00434264" w:rsidRPr="00DD4279">
        <w:rPr>
          <w:rFonts w:cs="Arial"/>
          <w:sz w:val="20"/>
          <w:highlight w:val="green"/>
          <w:lang w:eastAsia="cs-CZ"/>
        </w:rPr>
        <w:t>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2016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r w:rsidR="00E03306">
        <w:rPr>
          <w:rFonts w:cs="Arial"/>
          <w:i/>
          <w:sz w:val="20"/>
        </w:rPr>
        <w:t>Autor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 jen „Nabídka“) a tato byla vybrána jako nejvhodnější. V návaznosti na tuto skutečnost se smluvní strany dohodly na uzavření této Smlouvy.</w:t>
      </w:r>
    </w:p>
    <w:p w14:paraId="63E0B7F5" w14:textId="3EAB1235" w:rsidR="007B50F5" w:rsidRPr="00C47703" w:rsidRDefault="00E5568B" w:rsidP="002E458E">
      <w:pPr>
        <w:numPr>
          <w:ilvl w:val="1"/>
          <w:numId w:val="8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8D5FC0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726D2138" w14:textId="77777777" w:rsidR="003E2702" w:rsidRDefault="003E2702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bookmarkEnd w:id="2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67262E5A" w14:textId="073D0B86" w:rsidR="008D5FC0" w:rsidRDefault="00DF50B1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8D5FC0">
        <w:rPr>
          <w:rFonts w:cs="Arial"/>
          <w:iCs/>
          <w:sz w:val="20"/>
          <w:szCs w:val="20"/>
        </w:rPr>
        <w:t>závazek Autora</w:t>
      </w:r>
      <w:r w:rsidRPr="00C47703">
        <w:rPr>
          <w:rFonts w:cs="Arial"/>
          <w:iCs/>
          <w:sz w:val="20"/>
          <w:szCs w:val="20"/>
        </w:rPr>
        <w:t xml:space="preserve"> </w:t>
      </w:r>
      <w:r w:rsidR="00D438DD">
        <w:rPr>
          <w:rFonts w:cs="Arial"/>
          <w:iCs/>
          <w:sz w:val="20"/>
          <w:szCs w:val="20"/>
        </w:rPr>
        <w:t xml:space="preserve">vytvořit </w:t>
      </w:r>
      <w:r w:rsidR="00D438DD">
        <w:rPr>
          <w:rFonts w:cs="Arial"/>
          <w:sz w:val="20"/>
          <w:szCs w:val="20"/>
        </w:rPr>
        <w:t xml:space="preserve">logo a logotyp MPSV </w:t>
      </w:r>
      <w:r w:rsidR="00D438DD">
        <w:rPr>
          <w:rFonts w:cs="Arial"/>
          <w:iCs/>
          <w:sz w:val="20"/>
          <w:szCs w:val="20"/>
        </w:rPr>
        <w:t xml:space="preserve">(dále jen „Logo“) a </w:t>
      </w:r>
      <w:r w:rsidR="008D5FC0">
        <w:rPr>
          <w:rFonts w:cs="Arial"/>
          <w:sz w:val="20"/>
          <w:szCs w:val="20"/>
        </w:rPr>
        <w:t>poskytnout výhradní licenci v neomezeném rozsahu k</w:t>
      </w:r>
      <w:r w:rsidR="00D438DD">
        <w:rPr>
          <w:rFonts w:cs="Arial"/>
          <w:sz w:val="20"/>
          <w:szCs w:val="20"/>
        </w:rPr>
        <w:t xml:space="preserve"> tomuto </w:t>
      </w:r>
      <w:r w:rsidR="008D5FC0">
        <w:rPr>
          <w:rFonts w:cs="Arial"/>
          <w:sz w:val="20"/>
          <w:szCs w:val="20"/>
        </w:rPr>
        <w:t xml:space="preserve">vytvořenému </w:t>
      </w:r>
      <w:r w:rsidR="00C308D2">
        <w:rPr>
          <w:rFonts w:cs="Arial"/>
          <w:sz w:val="20"/>
          <w:szCs w:val="20"/>
        </w:rPr>
        <w:t>L</w:t>
      </w:r>
      <w:r w:rsidR="00D438DD">
        <w:rPr>
          <w:rFonts w:cs="Arial"/>
          <w:sz w:val="20"/>
          <w:szCs w:val="20"/>
        </w:rPr>
        <w:t xml:space="preserve">ogu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Nabyvatele </w:t>
      </w:r>
      <w:r w:rsidR="00656825" w:rsidRPr="00EC77EA">
        <w:rPr>
          <w:rFonts w:cs="Arial"/>
          <w:iCs/>
          <w:sz w:val="20"/>
          <w:szCs w:val="20"/>
        </w:rPr>
        <w:t>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8D5FC0">
        <w:rPr>
          <w:rFonts w:cs="Arial"/>
          <w:iCs/>
          <w:sz w:val="20"/>
          <w:szCs w:val="20"/>
        </w:rPr>
        <w:t xml:space="preserve">odměnu. </w:t>
      </w:r>
      <w:bookmarkStart w:id="3" w:name="_Ref359941196"/>
    </w:p>
    <w:p w14:paraId="355E6A9E" w14:textId="16E94516" w:rsidR="008D5FC0" w:rsidRPr="008D5FC0" w:rsidRDefault="008D5FC0" w:rsidP="008D5FC0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8D5FC0">
        <w:rPr>
          <w:rFonts w:cs="Arial"/>
          <w:sz w:val="20"/>
          <w:szCs w:val="20"/>
        </w:rPr>
        <w:t xml:space="preserve">Účelem </w:t>
      </w:r>
      <w:r>
        <w:rPr>
          <w:rFonts w:cs="Arial"/>
          <w:sz w:val="20"/>
          <w:szCs w:val="20"/>
        </w:rPr>
        <w:t xml:space="preserve">této </w:t>
      </w:r>
      <w:r w:rsidRPr="008D5FC0">
        <w:rPr>
          <w:rFonts w:cs="Arial"/>
          <w:sz w:val="20"/>
          <w:szCs w:val="20"/>
        </w:rPr>
        <w:t>Smlouvy je jednak Autorovo vytvoření a předání Loga</w:t>
      </w:r>
      <w:r>
        <w:rPr>
          <w:rFonts w:cs="Arial"/>
          <w:sz w:val="20"/>
          <w:szCs w:val="20"/>
        </w:rPr>
        <w:t>, jakož i</w:t>
      </w:r>
      <w:r w:rsidRPr="008D5FC0">
        <w:rPr>
          <w:rFonts w:cs="Arial"/>
          <w:sz w:val="20"/>
          <w:szCs w:val="20"/>
        </w:rPr>
        <w:t xml:space="preserve"> Autorovo poskytnutí </w:t>
      </w:r>
      <w:r>
        <w:rPr>
          <w:rFonts w:cs="Arial"/>
          <w:sz w:val="20"/>
          <w:szCs w:val="20"/>
        </w:rPr>
        <w:t xml:space="preserve">Nabyvateli </w:t>
      </w:r>
      <w:r w:rsidRPr="008D5FC0">
        <w:rPr>
          <w:rFonts w:cs="Arial"/>
          <w:sz w:val="20"/>
          <w:szCs w:val="20"/>
        </w:rPr>
        <w:t>výhradního a neomezeného oprávnění k výkonu práva duševního vlastnictví, tj. zejména výkonu veškerých majetkových práv  k</w:t>
      </w:r>
      <w:r>
        <w:rPr>
          <w:rFonts w:cs="Arial"/>
          <w:sz w:val="20"/>
          <w:szCs w:val="20"/>
        </w:rPr>
        <w:t> </w:t>
      </w:r>
      <w:r w:rsidRPr="008D5FC0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>.</w:t>
      </w:r>
    </w:p>
    <w:p w14:paraId="6E5674F7" w14:textId="77777777" w:rsidR="008D5FC0" w:rsidRDefault="008D5FC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70C687DA" w:rsidR="002447B7" w:rsidRPr="00D00773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Nabyvatele</w:t>
      </w:r>
      <w:r w:rsidRPr="00A428E7">
        <w:rPr>
          <w:rFonts w:cs="Arial"/>
          <w:sz w:val="20"/>
          <w:szCs w:val="20"/>
        </w:rPr>
        <w:t>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</w:t>
      </w:r>
      <w:r w:rsidR="00D56577">
        <w:rPr>
          <w:rFonts w:cs="Arial"/>
          <w:sz w:val="20"/>
          <w:szCs w:val="20"/>
        </w:rPr>
        <w:t>Nabyvatel Autorovi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>, je</w:t>
      </w:r>
      <w:r w:rsidR="00DD4279">
        <w:rPr>
          <w:rFonts w:cs="Arial"/>
          <w:sz w:val="20"/>
          <w:szCs w:val="20"/>
        </w:rPr>
        <w:t xml:space="preserve"> </w:t>
      </w:r>
      <w:r w:rsidR="002A5DBC">
        <w:rPr>
          <w:rFonts w:cs="Arial"/>
          <w:sz w:val="20"/>
          <w:szCs w:val="20"/>
        </w:rPr>
        <w:t>Mgr. Gabriela Bártíková</w:t>
      </w:r>
      <w:r w:rsidR="00D35BA8">
        <w:rPr>
          <w:rFonts w:cs="Arial"/>
          <w:sz w:val="20"/>
          <w:szCs w:val="20"/>
        </w:rPr>
        <w:t>,</w:t>
      </w:r>
      <w:r w:rsidRPr="00D00773">
        <w:rPr>
          <w:rFonts w:cs="Arial"/>
          <w:sz w:val="20"/>
          <w:szCs w:val="20"/>
        </w:rPr>
        <w:t xml:space="preserve"> e-mail:</w:t>
      </w:r>
      <w:r w:rsidR="00BF2559">
        <w:rPr>
          <w:rFonts w:cs="Arial"/>
          <w:sz w:val="20"/>
          <w:szCs w:val="20"/>
        </w:rPr>
        <w:t xml:space="preserve"> </w:t>
      </w:r>
      <w:hyperlink r:id="rId9" w:history="1">
        <w:r w:rsidR="002A5DBC" w:rsidRPr="002A5DBC">
          <w:rPr>
            <w:rFonts w:cs="Arial"/>
            <w:sz w:val="20"/>
            <w:szCs w:val="20"/>
          </w:rPr>
          <w:t xml:space="preserve">gabriela.bartikova@mpsv.cz </w:t>
        </w:r>
      </w:hyperlink>
      <w:r w:rsidR="002A5DBC" w:rsidRPr="002A5DBC">
        <w:rPr>
          <w:rFonts w:cs="Arial"/>
          <w:sz w:val="20"/>
          <w:szCs w:val="20"/>
        </w:rPr>
        <w:t>a Mgr. Veronika Prausová</w:t>
      </w:r>
      <w:r w:rsidR="00982F5E">
        <w:rPr>
          <w:rFonts w:cs="Arial"/>
          <w:sz w:val="20"/>
          <w:szCs w:val="20"/>
        </w:rPr>
        <w:t>,</w:t>
      </w:r>
      <w:r w:rsidR="002A5DBC" w:rsidRPr="002A5DBC">
        <w:rPr>
          <w:rFonts w:cs="Arial"/>
          <w:sz w:val="20"/>
          <w:szCs w:val="20"/>
        </w:rPr>
        <w:t xml:space="preserve"> </w:t>
      </w:r>
      <w:r w:rsidR="002A5DBC" w:rsidRPr="00D00773">
        <w:rPr>
          <w:rFonts w:cs="Arial"/>
          <w:sz w:val="20"/>
          <w:szCs w:val="20"/>
        </w:rPr>
        <w:t>e-mail:</w:t>
      </w:r>
      <w:r w:rsidR="002A5DBC">
        <w:rPr>
          <w:rFonts w:cs="Arial"/>
          <w:sz w:val="20"/>
          <w:szCs w:val="20"/>
        </w:rPr>
        <w:t xml:space="preserve"> </w:t>
      </w:r>
      <w:hyperlink r:id="rId10" w:history="1">
        <w:r w:rsidR="002A5DBC" w:rsidRPr="002A5DBC">
          <w:rPr>
            <w:rFonts w:cs="Arial"/>
            <w:sz w:val="20"/>
            <w:szCs w:val="20"/>
          </w:rPr>
          <w:t xml:space="preserve">veronika.prausova@mpsv.cz. </w:t>
        </w:r>
      </w:hyperlink>
      <w:r w:rsidR="00DD4279">
        <w:rPr>
          <w:rFonts w:cs="Arial"/>
          <w:sz w:val="20"/>
          <w:szCs w:val="20"/>
        </w:rPr>
        <w:t xml:space="preserve"> </w:t>
      </w:r>
    </w:p>
    <w:p w14:paraId="02C37AC6" w14:textId="4B8AF4D6" w:rsidR="002447B7" w:rsidRDefault="002447B7" w:rsidP="002E458E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D56577">
        <w:rPr>
          <w:rFonts w:cs="Arial"/>
          <w:sz w:val="20"/>
          <w:szCs w:val="20"/>
        </w:rPr>
        <w:t>Autora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D56577">
        <w:rPr>
          <w:rFonts w:cs="Arial"/>
          <w:sz w:val="20"/>
          <w:szCs w:val="20"/>
        </w:rPr>
        <w:t>Autor Nabyvateli</w:t>
      </w:r>
      <w:r w:rsidRPr="00A428E7">
        <w:rPr>
          <w:rFonts w:cs="Arial"/>
          <w:sz w:val="20"/>
          <w:szCs w:val="20"/>
        </w:rPr>
        <w:t xml:space="preserve"> jinak, je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724498">
        <w:rPr>
          <w:rFonts w:cs="Arial"/>
          <w:sz w:val="20"/>
          <w:szCs w:val="20"/>
          <w:highlight w:val="green"/>
        </w:rPr>
        <w:t>_________</w:t>
      </w:r>
      <w:r w:rsidR="00724498">
        <w:rPr>
          <w:rFonts w:cs="Arial"/>
          <w:sz w:val="20"/>
          <w:szCs w:val="20"/>
          <w:highlight w:val="green"/>
        </w:rPr>
        <w:t>__</w:t>
      </w:r>
      <w:r w:rsidR="00724498" w:rsidRPr="00724498">
        <w:rPr>
          <w:rFonts w:cs="Arial"/>
          <w:sz w:val="20"/>
          <w:szCs w:val="20"/>
          <w:highlight w:val="green"/>
        </w:rPr>
        <w:t>____</w:t>
      </w:r>
      <w:r w:rsidR="00724498"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D56577">
        <w:rPr>
          <w:rFonts w:cs="Arial"/>
          <w:i/>
          <w:sz w:val="20"/>
          <w:szCs w:val="20"/>
        </w:rPr>
        <w:t>Autor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1D629F48" w14:textId="30D5BD92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4</w:t>
      </w:r>
    </w:p>
    <w:bookmarkEnd w:id="3"/>
    <w:p w14:paraId="6B85566F" w14:textId="2883DD3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PLNĚNÍ</w:t>
      </w:r>
    </w:p>
    <w:p w14:paraId="575FC9D6" w14:textId="78DBEB87" w:rsidR="00732EAA" w:rsidRPr="000E4010" w:rsidRDefault="00402E23" w:rsidP="002E458E">
      <w:pPr>
        <w:pStyle w:val="RLTextlnkuslovan"/>
        <w:widowControl w:val="0"/>
        <w:numPr>
          <w:ilvl w:val="1"/>
          <w:numId w:val="12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4" w:name="_Ref259275753"/>
      <w:r>
        <w:rPr>
          <w:rFonts w:cs="Arial"/>
          <w:sz w:val="20"/>
          <w:szCs w:val="20"/>
        </w:rPr>
        <w:t xml:space="preserve"> </w:t>
      </w:r>
      <w:r w:rsidR="00DF50B1"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952813">
        <w:rPr>
          <w:rFonts w:cs="Arial"/>
          <w:sz w:val="20"/>
        </w:rPr>
        <w:t>Česká republika</w:t>
      </w:r>
      <w:r w:rsidR="00DD4279">
        <w:rPr>
          <w:rFonts w:cs="Arial"/>
          <w:sz w:val="20"/>
        </w:rPr>
        <w:t xml:space="preserve">. </w:t>
      </w:r>
    </w:p>
    <w:p w14:paraId="61AABF6C" w14:textId="77777777" w:rsidR="00952813" w:rsidRDefault="00952813" w:rsidP="00952813">
      <w:pPr>
        <w:tabs>
          <w:tab w:val="left" w:pos="720"/>
          <w:tab w:val="left" w:pos="8400"/>
        </w:tabs>
        <w:ind w:left="720"/>
        <w:jc w:val="both"/>
        <w:rPr>
          <w:rFonts w:cs="Arial"/>
          <w:color w:val="000000"/>
          <w:sz w:val="20"/>
        </w:rPr>
      </w:pPr>
      <w:bookmarkStart w:id="5" w:name="_Ref359937099"/>
      <w:bookmarkEnd w:id="4"/>
    </w:p>
    <w:p w14:paraId="2C774EB4" w14:textId="413654CA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5</w:t>
      </w:r>
    </w:p>
    <w:bookmarkEnd w:id="5"/>
    <w:p w14:paraId="78130CC1" w14:textId="04F40997" w:rsidR="00DF50B1" w:rsidRPr="0036293E" w:rsidRDefault="00952813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ODMĚNA</w:t>
      </w:r>
    </w:p>
    <w:p w14:paraId="59F6D8C9" w14:textId="0DD4F2EA" w:rsidR="00402E23" w:rsidRDefault="00A428E7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6" w:name="_Ref263402556"/>
      <w:r w:rsidRPr="00D31722">
        <w:rPr>
          <w:rFonts w:cs="Arial"/>
          <w:b/>
          <w:sz w:val="20"/>
          <w:szCs w:val="20"/>
        </w:rPr>
        <w:t xml:space="preserve">Celková </w:t>
      </w:r>
      <w:r w:rsidR="00952813">
        <w:rPr>
          <w:rFonts w:cs="Arial"/>
          <w:b/>
          <w:sz w:val="20"/>
          <w:szCs w:val="20"/>
        </w:rPr>
        <w:t xml:space="preserve">odměna Autora za vytvoření a předání Loga a za výhradní a neomezené oprávnění k výkonu práva duševního vlastnictví k Logu a souvisejících práv </w:t>
      </w:r>
      <w:r w:rsidR="000C31C4" w:rsidRPr="00D31722">
        <w:rPr>
          <w:rFonts w:cs="Arial"/>
          <w:b/>
          <w:sz w:val="20"/>
          <w:szCs w:val="20"/>
        </w:rPr>
        <w:t xml:space="preserve">dle této </w:t>
      </w:r>
      <w:r w:rsidR="00522E41" w:rsidRPr="00D31722">
        <w:rPr>
          <w:rFonts w:cs="Arial"/>
          <w:b/>
          <w:sz w:val="20"/>
          <w:szCs w:val="20"/>
        </w:rPr>
        <w:t>Smlouvy činí</w:t>
      </w:r>
      <w:r w:rsidRPr="00D31722">
        <w:rPr>
          <w:rFonts w:cs="Arial"/>
          <w:b/>
          <w:sz w:val="20"/>
          <w:szCs w:val="20"/>
        </w:rPr>
        <w:t xml:space="preserve"> </w:t>
      </w:r>
      <w:r w:rsidR="00FA160C" w:rsidRPr="00D31722">
        <w:rPr>
          <w:rFonts w:cs="Arial"/>
          <w:b/>
          <w:sz w:val="20"/>
          <w:szCs w:val="20"/>
        </w:rPr>
        <w:t>200.000</w:t>
      </w:r>
      <w:r w:rsidRPr="00D31722">
        <w:rPr>
          <w:rFonts w:cs="Arial"/>
          <w:b/>
          <w:sz w:val="20"/>
          <w:szCs w:val="20"/>
        </w:rPr>
        <w:t xml:space="preserve">,- Kč bez DPH, výše DPH činí </w:t>
      </w:r>
      <w:r w:rsidR="00D31722" w:rsidRPr="00D31722">
        <w:rPr>
          <w:rFonts w:cs="Arial"/>
          <w:b/>
          <w:sz w:val="20"/>
          <w:szCs w:val="20"/>
        </w:rPr>
        <w:t>42 000</w:t>
      </w:r>
      <w:r w:rsidRPr="00D31722">
        <w:rPr>
          <w:rFonts w:cs="Arial"/>
          <w:b/>
          <w:sz w:val="20"/>
          <w:szCs w:val="20"/>
        </w:rPr>
        <w:t xml:space="preserve">,- Kč a celková </w:t>
      </w:r>
      <w:r w:rsidR="00C9667D">
        <w:rPr>
          <w:rFonts w:cs="Arial"/>
          <w:b/>
          <w:sz w:val="20"/>
          <w:szCs w:val="20"/>
        </w:rPr>
        <w:t>odměna</w:t>
      </w:r>
      <w:r w:rsidRPr="00D31722">
        <w:rPr>
          <w:rFonts w:cs="Arial"/>
          <w:b/>
          <w:sz w:val="20"/>
          <w:szCs w:val="20"/>
        </w:rPr>
        <w:t xml:space="preserve"> </w:t>
      </w:r>
      <w:r w:rsidR="00F97F53">
        <w:rPr>
          <w:rFonts w:cs="Arial"/>
          <w:b/>
          <w:sz w:val="20"/>
          <w:szCs w:val="20"/>
        </w:rPr>
        <w:t>Autora</w:t>
      </w:r>
      <w:r w:rsidRPr="00D31722">
        <w:rPr>
          <w:rFonts w:cs="Arial"/>
          <w:b/>
          <w:sz w:val="20"/>
          <w:szCs w:val="20"/>
        </w:rPr>
        <w:t xml:space="preserve"> činí </w:t>
      </w:r>
      <w:r w:rsidR="00D31722" w:rsidRPr="00D31722">
        <w:rPr>
          <w:rFonts w:cs="Arial"/>
          <w:b/>
          <w:sz w:val="20"/>
          <w:szCs w:val="20"/>
        </w:rPr>
        <w:t>242 000</w:t>
      </w:r>
      <w:r w:rsidRPr="00D31722">
        <w:rPr>
          <w:rFonts w:cs="Arial"/>
          <w:b/>
          <w:sz w:val="20"/>
          <w:szCs w:val="20"/>
        </w:rPr>
        <w:t xml:space="preserve">,- Kč </w:t>
      </w:r>
      <w:r w:rsidRPr="00D31722">
        <w:rPr>
          <w:rFonts w:cs="Arial"/>
          <w:b/>
          <w:sz w:val="20"/>
          <w:szCs w:val="20"/>
        </w:rPr>
        <w:lastRenderedPageBreak/>
        <w:t>vč. DPH</w:t>
      </w:r>
      <w:r w:rsidR="00D31722" w:rsidRPr="00D31722">
        <w:rPr>
          <w:rFonts w:cs="Arial"/>
          <w:b/>
          <w:sz w:val="20"/>
          <w:szCs w:val="20"/>
        </w:rPr>
        <w:t>.</w:t>
      </w:r>
      <w:r w:rsidR="006C02FB" w:rsidRPr="00D31722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4E506BE6" w14:textId="594DDE48" w:rsidR="00402E23" w:rsidRDefault="00A47FFB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 strany sjednávají, že</w:t>
      </w:r>
      <w:r w:rsidR="00C33B22" w:rsidRPr="00402E23">
        <w:rPr>
          <w:rFonts w:cs="Arial"/>
          <w:sz w:val="20"/>
          <w:szCs w:val="20"/>
        </w:rPr>
        <w:t xml:space="preserve"> platba</w:t>
      </w:r>
      <w:r w:rsidR="00DF50B1" w:rsidRPr="00402E23">
        <w:rPr>
          <w:rFonts w:cs="Arial"/>
          <w:sz w:val="20"/>
          <w:szCs w:val="20"/>
        </w:rPr>
        <w:t xml:space="preserve"> </w:t>
      </w:r>
      <w:r w:rsidR="00952813" w:rsidRPr="00402E23">
        <w:rPr>
          <w:rFonts w:cs="Arial"/>
          <w:sz w:val="20"/>
          <w:szCs w:val="20"/>
        </w:rPr>
        <w:t xml:space="preserve">dle odst. </w:t>
      </w:r>
      <w:r w:rsidR="00CA6EC0" w:rsidRPr="00402E23">
        <w:rPr>
          <w:rFonts w:cs="Arial"/>
          <w:sz w:val="20"/>
          <w:szCs w:val="20"/>
        </w:rPr>
        <w:t>6. 1</w:t>
      </w:r>
      <w:r w:rsidR="00952813" w:rsidRPr="00402E23">
        <w:rPr>
          <w:rFonts w:cs="Arial"/>
          <w:sz w:val="20"/>
          <w:szCs w:val="20"/>
        </w:rPr>
        <w:t>. této Smlouvy</w:t>
      </w:r>
      <w:r w:rsidR="00DF50B1" w:rsidRPr="00402E23">
        <w:rPr>
          <w:rFonts w:cs="Arial"/>
          <w:sz w:val="20"/>
          <w:szCs w:val="20"/>
        </w:rPr>
        <w:t xml:space="preserve"> bude </w:t>
      </w:r>
      <w:r w:rsidR="00952813" w:rsidRPr="00402E23">
        <w:rPr>
          <w:rFonts w:cs="Arial"/>
          <w:sz w:val="20"/>
          <w:szCs w:val="20"/>
        </w:rPr>
        <w:t xml:space="preserve">uhrazena na základě faktury. Autor je oprávněn </w:t>
      </w:r>
      <w:r w:rsidR="00DF50B1" w:rsidRPr="00402E23">
        <w:rPr>
          <w:rFonts w:cs="Arial"/>
          <w:sz w:val="20"/>
          <w:szCs w:val="20"/>
        </w:rPr>
        <w:t>vystav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a doruč</w:t>
      </w:r>
      <w:r w:rsidR="00952813" w:rsidRPr="00402E23">
        <w:rPr>
          <w:rFonts w:cs="Arial"/>
          <w:sz w:val="20"/>
          <w:szCs w:val="20"/>
        </w:rPr>
        <w:t>it</w:t>
      </w:r>
      <w:r w:rsidR="00DF50B1" w:rsidRPr="00402E23">
        <w:rPr>
          <w:rFonts w:cs="Arial"/>
          <w:sz w:val="20"/>
          <w:szCs w:val="20"/>
        </w:rPr>
        <w:t xml:space="preserve"> </w:t>
      </w:r>
      <w:r w:rsidR="00475F18" w:rsidRPr="00402E23">
        <w:rPr>
          <w:rFonts w:cs="Arial"/>
          <w:sz w:val="20"/>
          <w:szCs w:val="20"/>
        </w:rPr>
        <w:t xml:space="preserve">fakturu </w:t>
      </w:r>
      <w:r w:rsidR="00952813" w:rsidRPr="00402E23">
        <w:rPr>
          <w:rFonts w:cs="Arial"/>
          <w:sz w:val="20"/>
          <w:szCs w:val="20"/>
        </w:rPr>
        <w:t>Nabyvateli den následující po</w:t>
      </w:r>
      <w:r w:rsidR="00551B9B">
        <w:rPr>
          <w:rFonts w:cs="Arial"/>
          <w:sz w:val="20"/>
          <w:szCs w:val="20"/>
        </w:rPr>
        <w:t xml:space="preserve"> </w:t>
      </w:r>
      <w:r w:rsidR="002C227E">
        <w:rPr>
          <w:rFonts w:cs="Arial"/>
          <w:sz w:val="20"/>
          <w:szCs w:val="20"/>
        </w:rPr>
        <w:t xml:space="preserve">vyrozumění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registru.</w:t>
      </w:r>
      <w:r w:rsidR="00952813" w:rsidRPr="00402E23">
        <w:rPr>
          <w:rFonts w:cs="Arial"/>
          <w:sz w:val="20"/>
          <w:szCs w:val="20"/>
        </w:rPr>
        <w:t xml:space="preserve"> </w:t>
      </w:r>
    </w:p>
    <w:p w14:paraId="06661DE4" w14:textId="4BEFCA74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Faktura</w:t>
      </w:r>
      <w:r w:rsidR="00DF50B1" w:rsidRPr="00402E23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dále musí obsahovat název </w:t>
      </w:r>
      <w:r w:rsidR="00956CB9" w:rsidRPr="00402E23">
        <w:rPr>
          <w:rFonts w:cs="Arial"/>
          <w:sz w:val="20"/>
          <w:szCs w:val="20"/>
        </w:rPr>
        <w:t>V</w:t>
      </w:r>
      <w:r w:rsidR="00DF50B1" w:rsidRPr="00402E23">
        <w:rPr>
          <w:rFonts w:cs="Arial"/>
          <w:sz w:val="20"/>
          <w:szCs w:val="20"/>
        </w:rPr>
        <w:t xml:space="preserve">eřejné </w:t>
      </w:r>
      <w:r w:rsidR="00952813" w:rsidRPr="00402E23">
        <w:rPr>
          <w:rFonts w:cs="Arial"/>
          <w:sz w:val="20"/>
          <w:szCs w:val="20"/>
        </w:rPr>
        <w:t>soutěže</w:t>
      </w:r>
      <w:r w:rsidR="00551B9B">
        <w:rPr>
          <w:rFonts w:cs="Arial"/>
          <w:sz w:val="20"/>
          <w:szCs w:val="20"/>
        </w:rPr>
        <w:t xml:space="preserve"> a kopii </w:t>
      </w:r>
      <w:r w:rsidR="002C227E">
        <w:rPr>
          <w:rFonts w:cs="Arial"/>
          <w:sz w:val="20"/>
          <w:szCs w:val="20"/>
        </w:rPr>
        <w:t>vyrozumění</w:t>
      </w:r>
      <w:r w:rsidR="007D7D15">
        <w:rPr>
          <w:rFonts w:cs="Arial"/>
          <w:sz w:val="20"/>
          <w:szCs w:val="20"/>
        </w:rPr>
        <w:t xml:space="preserve"> </w:t>
      </w:r>
      <w:r w:rsidR="00551B9B">
        <w:rPr>
          <w:rFonts w:cs="Arial"/>
          <w:sz w:val="20"/>
          <w:szCs w:val="20"/>
        </w:rPr>
        <w:t>Kontaktní osob</w:t>
      </w:r>
      <w:r w:rsidR="007D7D15">
        <w:rPr>
          <w:rFonts w:cs="Arial"/>
          <w:sz w:val="20"/>
          <w:szCs w:val="20"/>
        </w:rPr>
        <w:t>ou</w:t>
      </w:r>
      <w:r w:rsidR="00551B9B">
        <w:rPr>
          <w:rFonts w:cs="Arial"/>
          <w:sz w:val="20"/>
          <w:szCs w:val="20"/>
        </w:rPr>
        <w:t xml:space="preserve"> Nabyvatele ve smyslu čl. </w:t>
      </w:r>
      <w:r w:rsidR="00C308D2">
        <w:rPr>
          <w:rFonts w:cs="Arial"/>
          <w:sz w:val="20"/>
          <w:szCs w:val="20"/>
        </w:rPr>
        <w:t>3. 1</w:t>
      </w:r>
      <w:r w:rsidR="00551B9B">
        <w:rPr>
          <w:rFonts w:cs="Arial"/>
          <w:sz w:val="20"/>
          <w:szCs w:val="20"/>
        </w:rPr>
        <w:t>. této Smlouvy o nabytí právní moci rozhodnutí Úřadu průmyslového vlastnictví o zápisu ochranné známky do registru</w:t>
      </w:r>
      <w:r w:rsidR="00C308D2">
        <w:rPr>
          <w:rFonts w:cs="Arial"/>
          <w:sz w:val="20"/>
          <w:szCs w:val="20"/>
        </w:rPr>
        <w:t>.</w:t>
      </w:r>
      <w:r w:rsidR="00DF50B1" w:rsidRPr="00402E23">
        <w:rPr>
          <w:rFonts w:cs="Arial"/>
          <w:sz w:val="20"/>
          <w:szCs w:val="20"/>
        </w:rPr>
        <w:t xml:space="preserve"> </w:t>
      </w:r>
    </w:p>
    <w:p w14:paraId="597A402D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Doba splatnosti </w:t>
      </w:r>
      <w:r w:rsidR="00475F18" w:rsidRPr="00402E23">
        <w:rPr>
          <w:rFonts w:cs="Arial"/>
          <w:sz w:val="20"/>
          <w:szCs w:val="20"/>
        </w:rPr>
        <w:t>faktury</w:t>
      </w:r>
      <w:r w:rsidRPr="00402E23">
        <w:rPr>
          <w:rFonts w:cs="Arial"/>
          <w:sz w:val="20"/>
          <w:szCs w:val="20"/>
        </w:rPr>
        <w:t xml:space="preserve"> je stanovena na 30 kalendářních dnů ode dne jeho doručení </w:t>
      </w:r>
      <w:r w:rsidR="00952813" w:rsidRPr="00402E23">
        <w:rPr>
          <w:rFonts w:cs="Arial"/>
          <w:sz w:val="20"/>
          <w:szCs w:val="20"/>
        </w:rPr>
        <w:t>Nabyvateli</w:t>
      </w:r>
      <w:r w:rsidRPr="00402E23">
        <w:rPr>
          <w:rFonts w:cs="Arial"/>
          <w:sz w:val="20"/>
          <w:szCs w:val="20"/>
        </w:rPr>
        <w:t xml:space="preserve">. Faktura se pro účely této </w:t>
      </w:r>
      <w:r w:rsidR="009B7383" w:rsidRPr="00402E23">
        <w:rPr>
          <w:rFonts w:cs="Arial"/>
          <w:sz w:val="20"/>
          <w:szCs w:val="20"/>
        </w:rPr>
        <w:t>Smlouvy</w:t>
      </w:r>
      <w:r w:rsidRPr="00402E23">
        <w:rPr>
          <w:rFonts w:cs="Arial"/>
          <w:sz w:val="20"/>
          <w:szCs w:val="20"/>
        </w:rPr>
        <w:t xml:space="preserve"> považuje za </w:t>
      </w:r>
      <w:r w:rsidR="002A6CD2" w:rsidRPr="00402E23">
        <w:rPr>
          <w:rFonts w:cs="Arial"/>
          <w:sz w:val="20"/>
          <w:szCs w:val="20"/>
        </w:rPr>
        <w:t>zaplacenou</w:t>
      </w:r>
      <w:r w:rsidRPr="00402E23">
        <w:rPr>
          <w:rFonts w:cs="Arial"/>
          <w:sz w:val="20"/>
          <w:szCs w:val="20"/>
        </w:rPr>
        <w:t xml:space="preserve"> okamžikem odepsání fakturované částky z účtu </w:t>
      </w:r>
      <w:r w:rsidR="00952813" w:rsidRPr="00402E23">
        <w:rPr>
          <w:rFonts w:cs="Arial"/>
          <w:sz w:val="20"/>
          <w:szCs w:val="20"/>
        </w:rPr>
        <w:t>Nabyvatele</w:t>
      </w:r>
      <w:r w:rsidRPr="00402E23">
        <w:rPr>
          <w:rFonts w:cs="Arial"/>
          <w:sz w:val="20"/>
          <w:szCs w:val="20"/>
        </w:rPr>
        <w:t xml:space="preserve"> ve prospěch účtu </w:t>
      </w:r>
      <w:r w:rsidR="00952813" w:rsidRPr="00402E23">
        <w:rPr>
          <w:rFonts w:cs="Arial"/>
          <w:sz w:val="20"/>
          <w:szCs w:val="20"/>
        </w:rPr>
        <w:t>Autora</w:t>
      </w:r>
      <w:r w:rsidRPr="00402E23">
        <w:rPr>
          <w:rFonts w:cs="Arial"/>
          <w:sz w:val="20"/>
          <w:szCs w:val="20"/>
        </w:rPr>
        <w:t>. Platby budou probíhat výhradně v Kč a</w:t>
      </w:r>
      <w:r w:rsidR="00C33B22" w:rsidRPr="00402E23">
        <w:rPr>
          <w:rFonts w:cs="Arial"/>
          <w:sz w:val="20"/>
          <w:szCs w:val="20"/>
        </w:rPr>
        <w:t> </w:t>
      </w:r>
      <w:r w:rsidRPr="00402E23">
        <w:rPr>
          <w:rFonts w:cs="Arial"/>
          <w:sz w:val="20"/>
          <w:szCs w:val="20"/>
        </w:rPr>
        <w:t>rovněž veškeré uvedené cenové údaje budou v Kč.</w:t>
      </w:r>
    </w:p>
    <w:p w14:paraId="2FA88509" w14:textId="77777777" w:rsidR="00402E23" w:rsidRDefault="00DF50B1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 xml:space="preserve">Nebude-li </w:t>
      </w:r>
      <w:r w:rsidR="009B7383" w:rsidRPr="00402E23">
        <w:rPr>
          <w:rFonts w:cs="Arial"/>
          <w:sz w:val="20"/>
          <w:szCs w:val="20"/>
        </w:rPr>
        <w:t>faktura</w:t>
      </w:r>
      <w:r w:rsidRPr="00402E23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 w:rsidRPr="00402E23">
        <w:rPr>
          <w:rFonts w:cs="Arial"/>
          <w:sz w:val="20"/>
          <w:szCs w:val="20"/>
        </w:rPr>
        <w:t> 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 oprávněn vrátit ji ve lhůtě splatnosti </w:t>
      </w:r>
      <w:r w:rsidR="00667ECD" w:rsidRPr="00402E23">
        <w:rPr>
          <w:rFonts w:cs="Arial"/>
          <w:sz w:val="20"/>
          <w:szCs w:val="20"/>
        </w:rPr>
        <w:t xml:space="preserve">Autorovi </w:t>
      </w:r>
      <w:r w:rsidRPr="00402E23">
        <w:rPr>
          <w:rFonts w:cs="Arial"/>
          <w:sz w:val="20"/>
          <w:szCs w:val="20"/>
        </w:rPr>
        <w:t>s uvedením chybějících náležitostí nebo nesprávných údajů či námitek. V takovém případě se ruší doba splatnosti této faktury a nová lhůta splatnosti poč</w:t>
      </w:r>
      <w:r w:rsidR="009B7383" w:rsidRPr="00402E23">
        <w:rPr>
          <w:rFonts w:cs="Arial"/>
          <w:sz w:val="20"/>
          <w:szCs w:val="20"/>
        </w:rPr>
        <w:t>íná opětovně</w:t>
      </w:r>
      <w:r w:rsidRPr="00402E23">
        <w:rPr>
          <w:rFonts w:cs="Arial"/>
          <w:sz w:val="20"/>
          <w:szCs w:val="20"/>
        </w:rPr>
        <w:t xml:space="preserve"> běžet doručením opravené faktury </w:t>
      </w:r>
      <w:r w:rsidR="00667ECD" w:rsidRPr="00402E23">
        <w:rPr>
          <w:rFonts w:cs="Arial"/>
          <w:sz w:val="20"/>
          <w:szCs w:val="20"/>
        </w:rPr>
        <w:t>Nabyvatel</w:t>
      </w:r>
      <w:r w:rsidRPr="00402E23">
        <w:rPr>
          <w:rFonts w:cs="Arial"/>
          <w:sz w:val="20"/>
          <w:szCs w:val="20"/>
        </w:rPr>
        <w:t xml:space="preserve">i. </w:t>
      </w:r>
    </w:p>
    <w:p w14:paraId="7C5A4510" w14:textId="77777777" w:rsidR="00402E23" w:rsidRDefault="006B20D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  <w:szCs w:val="20"/>
        </w:rPr>
        <w:t>Smluvní</w:t>
      </w:r>
      <w:r w:rsidR="009B7383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strany</w:t>
      </w:r>
      <w:r w:rsidR="009B7383" w:rsidRPr="00402E23">
        <w:rPr>
          <w:rFonts w:cs="Arial"/>
          <w:sz w:val="20"/>
          <w:szCs w:val="20"/>
        </w:rPr>
        <w:t xml:space="preserve"> sjednávají, že se </w:t>
      </w:r>
      <w:r w:rsidR="00DF50B1" w:rsidRPr="00402E23">
        <w:rPr>
          <w:rFonts w:cs="Arial"/>
          <w:sz w:val="20"/>
          <w:szCs w:val="20"/>
        </w:rPr>
        <w:t>nepřipouští zálohové platby.</w:t>
      </w:r>
    </w:p>
    <w:p w14:paraId="32EC2C74" w14:textId="77777777" w:rsid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sz w:val="20"/>
        </w:rPr>
        <w:t>A</w:t>
      </w:r>
      <w:r w:rsidRPr="00402E23">
        <w:rPr>
          <w:rFonts w:cs="Arial"/>
          <w:sz w:val="20"/>
          <w:szCs w:val="20"/>
        </w:rPr>
        <w:t>utor</w:t>
      </w:r>
      <w:r w:rsidR="00DF50B1" w:rsidRPr="00402E23">
        <w:rPr>
          <w:rFonts w:cs="Arial"/>
          <w:sz w:val="20"/>
          <w:szCs w:val="20"/>
        </w:rPr>
        <w:t xml:space="preserve"> </w:t>
      </w:r>
      <w:r w:rsidR="009B7383" w:rsidRPr="00402E23">
        <w:rPr>
          <w:rFonts w:cs="Arial"/>
          <w:sz w:val="20"/>
          <w:szCs w:val="20"/>
        </w:rPr>
        <w:t>prohlašuje</w:t>
      </w:r>
      <w:r w:rsidR="00DF50B1" w:rsidRPr="00402E23">
        <w:rPr>
          <w:rFonts w:cs="Arial"/>
          <w:sz w:val="20"/>
          <w:szCs w:val="20"/>
        </w:rPr>
        <w:t xml:space="preserve">, že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</w:t>
      </w:r>
      <w:r w:rsidR="00DF50B1" w:rsidRPr="00402E23">
        <w:rPr>
          <w:rFonts w:cs="Arial"/>
          <w:sz w:val="20"/>
          <w:szCs w:val="20"/>
        </w:rPr>
        <w:t>dle této Smlouvy je stanovena správně a</w:t>
      </w:r>
      <w:r w:rsidR="00C33B22" w:rsidRPr="00402E23">
        <w:rPr>
          <w:rFonts w:cs="Arial"/>
          <w:sz w:val="20"/>
          <w:szCs w:val="20"/>
        </w:rPr>
        <w:t> </w:t>
      </w:r>
      <w:r w:rsidR="00DF50B1" w:rsidRPr="00402E23">
        <w:rPr>
          <w:rFonts w:cs="Arial"/>
          <w:sz w:val="20"/>
          <w:szCs w:val="20"/>
        </w:rPr>
        <w:t xml:space="preserve">dostatečně.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, resp. </w:t>
      </w:r>
      <w:r w:rsidRPr="00402E23">
        <w:rPr>
          <w:rFonts w:cs="Arial"/>
          <w:sz w:val="20"/>
          <w:szCs w:val="20"/>
        </w:rPr>
        <w:t>odměna</w:t>
      </w:r>
      <w:r w:rsidR="009B7383" w:rsidRPr="00402E23">
        <w:rPr>
          <w:rFonts w:cs="Arial"/>
          <w:sz w:val="20"/>
          <w:szCs w:val="20"/>
        </w:rPr>
        <w:t xml:space="preserve"> za </w:t>
      </w:r>
      <w:r w:rsidRPr="00402E23">
        <w:rPr>
          <w:rFonts w:cs="Arial"/>
          <w:sz w:val="20"/>
        </w:rPr>
        <w:t>Logo</w:t>
      </w:r>
      <w:r w:rsidR="00DF50B1" w:rsidRPr="00402E23">
        <w:rPr>
          <w:rFonts w:cs="Arial"/>
          <w:sz w:val="20"/>
          <w:szCs w:val="20"/>
        </w:rPr>
        <w:t xml:space="preserve"> </w:t>
      </w:r>
      <w:r w:rsidRPr="00402E23">
        <w:rPr>
          <w:rFonts w:cs="Arial"/>
          <w:sz w:val="20"/>
          <w:szCs w:val="20"/>
        </w:rPr>
        <w:t>pokrývá veškeré jeho nároky a je odměnou jak za Logo, tak i za poskytnutí výhradního a neomezeného oprávnění k výkonu práva duševního vlastnictví k</w:t>
      </w:r>
      <w:r w:rsidRPr="00402E23">
        <w:rPr>
          <w:rFonts w:cs="Arial"/>
          <w:sz w:val="20"/>
        </w:rPr>
        <w:t> </w:t>
      </w:r>
      <w:r w:rsidRPr="00402E23">
        <w:rPr>
          <w:rFonts w:cs="Arial"/>
          <w:sz w:val="20"/>
          <w:szCs w:val="20"/>
        </w:rPr>
        <w:t>Logu</w:t>
      </w:r>
      <w:r w:rsidRPr="00402E23">
        <w:rPr>
          <w:rFonts w:cs="Arial"/>
          <w:sz w:val="20"/>
        </w:rPr>
        <w:t xml:space="preserve">. </w:t>
      </w:r>
    </w:p>
    <w:p w14:paraId="75C06E10" w14:textId="2972270C" w:rsidR="00667ECD" w:rsidRPr="00402E23" w:rsidRDefault="00667ECD" w:rsidP="002E458E">
      <w:pPr>
        <w:pStyle w:val="RLTextlnkuslovan"/>
        <w:widowControl w:val="0"/>
        <w:numPr>
          <w:ilvl w:val="1"/>
          <w:numId w:val="13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r w:rsidRPr="00402E23">
        <w:rPr>
          <w:rFonts w:cs="Arial"/>
          <w:color w:val="000000"/>
          <w:sz w:val="20"/>
          <w:szCs w:val="20"/>
        </w:rPr>
        <w:t xml:space="preserve">Autor se práva na dodatečnou odměnu nemůže zříci, nicméně </w:t>
      </w:r>
      <w:r w:rsidR="00396C1D" w:rsidRPr="00402E23">
        <w:rPr>
          <w:rFonts w:cs="Arial"/>
          <w:color w:val="000000"/>
          <w:sz w:val="20"/>
          <w:szCs w:val="20"/>
        </w:rPr>
        <w:t>Nabyvatel</w:t>
      </w:r>
      <w:r w:rsidRPr="00402E23">
        <w:rPr>
          <w:rFonts w:cs="Arial"/>
          <w:color w:val="000000"/>
          <w:sz w:val="20"/>
          <w:szCs w:val="20"/>
        </w:rPr>
        <w:t xml:space="preserve"> a Autor vzhledem k povaze této Sml</w:t>
      </w:r>
      <w:r w:rsidR="00396C1D" w:rsidRPr="00402E23">
        <w:rPr>
          <w:rFonts w:cs="Arial"/>
          <w:color w:val="000000"/>
          <w:sz w:val="20"/>
          <w:szCs w:val="20"/>
        </w:rPr>
        <w:t xml:space="preserve">ouvy a k plánovanému užití Loga, </w:t>
      </w:r>
      <w:r w:rsidRPr="00402E23">
        <w:rPr>
          <w:rFonts w:cs="Arial"/>
          <w:color w:val="000000"/>
          <w:sz w:val="20"/>
          <w:szCs w:val="20"/>
        </w:rPr>
        <w:t>nepředpokládají vznik jakéhokoliv nároku na dodatečnou odměnu</w:t>
      </w:r>
      <w:r w:rsidR="00396C1D" w:rsidRPr="00402E23">
        <w:rPr>
          <w:rFonts w:cs="Arial"/>
          <w:color w:val="000000"/>
          <w:sz w:val="20"/>
          <w:szCs w:val="20"/>
        </w:rPr>
        <w:t xml:space="preserve">.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7" w:name="_Ref360030114"/>
      <w:bookmarkEnd w:id="6"/>
    </w:p>
    <w:p w14:paraId="2B84D47C" w14:textId="04F254A9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8" w:name="_Ref360030255"/>
      <w:bookmarkEnd w:id="7"/>
      <w:r w:rsidRPr="0036293E">
        <w:rPr>
          <w:rFonts w:cs="Arial"/>
          <w:b/>
          <w:bCs/>
          <w:sz w:val="20"/>
        </w:rPr>
        <w:t xml:space="preserve">Článek </w:t>
      </w:r>
      <w:r w:rsidR="00402E23">
        <w:rPr>
          <w:rFonts w:cs="Arial"/>
          <w:b/>
          <w:bCs/>
          <w:sz w:val="20"/>
        </w:rPr>
        <w:t>6</w:t>
      </w:r>
    </w:p>
    <w:bookmarkEnd w:id="8"/>
    <w:p w14:paraId="21D85D29" w14:textId="09EF7DCF" w:rsidR="00DF50B1" w:rsidRPr="0036293E" w:rsidRDefault="002E458E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VLASTNICKÉ PRÁVO </w:t>
      </w:r>
      <w:r w:rsidR="002763F1">
        <w:rPr>
          <w:rFonts w:cs="Arial"/>
          <w:b/>
          <w:bCs/>
          <w:sz w:val="20"/>
        </w:rPr>
        <w:t>A LICENČNÍ OPRÁVNĚNÍ</w:t>
      </w:r>
    </w:p>
    <w:p w14:paraId="06A96543" w14:textId="0098DCE6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</w:t>
      </w:r>
      <w:r w:rsidRPr="00AB7A32">
        <w:rPr>
          <w:rFonts w:cs="Arial"/>
          <w:sz w:val="20"/>
          <w:szCs w:val="20"/>
        </w:rPr>
        <w:t>eškerá autorská práva</w:t>
      </w:r>
      <w:r>
        <w:rPr>
          <w:rFonts w:cs="Arial"/>
          <w:sz w:val="20"/>
          <w:szCs w:val="20"/>
        </w:rPr>
        <w:t xml:space="preserve"> a jiná práva z duševního vlastnictví, resp. jejich výkon,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přechází na Nabyvatele dnem podpisu této Smlouvy. </w:t>
      </w:r>
      <w:bookmarkStart w:id="9" w:name="_Ref361130474"/>
      <w:r w:rsidR="00642D70">
        <w:rPr>
          <w:rFonts w:cs="Arial"/>
          <w:sz w:val="20"/>
          <w:szCs w:val="20"/>
        </w:rPr>
        <w:t xml:space="preserve">Nabyvatel je povinen bez zbytečného odkladu podat přihlášku Úřadu průmyslového vlastnictví k zápisu ochranné známky. Nabyvatel je dále povinen Autora o výsledku řízení </w:t>
      </w:r>
      <w:r w:rsidR="00922FC6">
        <w:rPr>
          <w:rFonts w:cs="Arial"/>
          <w:sz w:val="20"/>
          <w:szCs w:val="20"/>
        </w:rPr>
        <w:t xml:space="preserve">o zápisu ochranné známky do registru </w:t>
      </w:r>
      <w:r w:rsidR="00642D70">
        <w:rPr>
          <w:rFonts w:cs="Arial"/>
          <w:sz w:val="20"/>
          <w:szCs w:val="20"/>
        </w:rPr>
        <w:t xml:space="preserve">po nabytí právní moci rozhodnutí vyrozumět.  </w:t>
      </w:r>
    </w:p>
    <w:p w14:paraId="23604B5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</w:t>
      </w:r>
      <w:r>
        <w:rPr>
          <w:rFonts w:cs="Arial"/>
          <w:sz w:val="20"/>
          <w:szCs w:val="20"/>
        </w:rPr>
        <w:t xml:space="preserve">uje, že je jediným autorem Loga, </w:t>
      </w:r>
      <w:r w:rsidRPr="002E458E">
        <w:rPr>
          <w:rFonts w:cs="Arial"/>
          <w:sz w:val="20"/>
          <w:szCs w:val="20"/>
        </w:rPr>
        <w:t xml:space="preserve">a že ani Logo zatím nikomu neposkytl a že ani k Logu neposkytl třetí straně žádná práva ani oprávnění ani přístup a že třetí osoby nemají žádná práva či oprávnění k Logu. V této souvislosti Autor potvrzuje, že Logo </w:t>
      </w:r>
      <w:r>
        <w:rPr>
          <w:rFonts w:cs="Arial"/>
          <w:sz w:val="20"/>
          <w:szCs w:val="20"/>
        </w:rPr>
        <w:t>není</w:t>
      </w:r>
      <w:r w:rsidRPr="002E458E">
        <w:rPr>
          <w:rFonts w:cs="Arial"/>
          <w:sz w:val="20"/>
          <w:szCs w:val="20"/>
        </w:rPr>
        <w:t xml:space="preserve"> ani zaměstnaneckým dílem ani školním dílem ani dílem vytvořeným na objednávku někoho jiného než </w:t>
      </w:r>
      <w:r>
        <w:rPr>
          <w:rFonts w:cs="Arial"/>
          <w:sz w:val="20"/>
          <w:szCs w:val="20"/>
        </w:rPr>
        <w:t xml:space="preserve">Nabyvatele. </w:t>
      </w:r>
    </w:p>
    <w:p w14:paraId="6EEC8C0C" w14:textId="77777777" w:rsidR="007550E3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Autor prohlašuje, že Logo nezasahuj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do práv třetích osob a j</w:t>
      </w:r>
      <w:r>
        <w:rPr>
          <w:rFonts w:cs="Arial"/>
          <w:sz w:val="20"/>
          <w:szCs w:val="20"/>
        </w:rPr>
        <w:t>e</w:t>
      </w:r>
      <w:r w:rsidRPr="002E458E">
        <w:rPr>
          <w:rFonts w:cs="Arial"/>
          <w:sz w:val="20"/>
          <w:szCs w:val="20"/>
        </w:rPr>
        <w:t xml:space="preserve"> v souladu s českým právním pořádkem</w:t>
      </w:r>
      <w:r w:rsidR="007550E3">
        <w:rPr>
          <w:rFonts w:cs="Arial"/>
          <w:sz w:val="20"/>
          <w:szCs w:val="20"/>
        </w:rPr>
        <w:t xml:space="preserve">. </w:t>
      </w:r>
    </w:p>
    <w:p w14:paraId="718ADF53" w14:textId="49369583" w:rsidR="002E458E" w:rsidRDefault="007550E3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Autor </w:t>
      </w:r>
      <w:r w:rsidR="002E458E" w:rsidRPr="002E458E">
        <w:rPr>
          <w:rFonts w:cs="Arial"/>
          <w:sz w:val="20"/>
          <w:szCs w:val="20"/>
        </w:rPr>
        <w:t>dále</w:t>
      </w:r>
      <w:r>
        <w:rPr>
          <w:rFonts w:cs="Arial"/>
          <w:sz w:val="20"/>
          <w:szCs w:val="20"/>
        </w:rPr>
        <w:t xml:space="preserve"> prohlašuje</w:t>
      </w:r>
      <w:r w:rsidR="002E458E" w:rsidRPr="002E458E">
        <w:rPr>
          <w:rFonts w:cs="Arial"/>
          <w:sz w:val="20"/>
          <w:szCs w:val="20"/>
        </w:rPr>
        <w:t>, že Logo je způsobilé být zapsáno jako ochranná známka, samozřejmě pokud se prokáže jeho rozlišovací způsobilost.</w:t>
      </w:r>
    </w:p>
    <w:p w14:paraId="0786ED06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vytvořil Logo </w:t>
      </w:r>
      <w:r>
        <w:rPr>
          <w:rFonts w:cs="Arial"/>
          <w:sz w:val="20"/>
          <w:szCs w:val="20"/>
        </w:rPr>
        <w:t>Nabyvatele</w:t>
      </w:r>
      <w:r w:rsidRPr="002E458E">
        <w:rPr>
          <w:rFonts w:cs="Arial"/>
          <w:sz w:val="20"/>
          <w:szCs w:val="20"/>
        </w:rPr>
        <w:t xml:space="preserve"> a poskytuje </w:t>
      </w:r>
      <w:r>
        <w:rPr>
          <w:rFonts w:cs="Arial"/>
          <w:sz w:val="20"/>
          <w:szCs w:val="20"/>
        </w:rPr>
        <w:t>Nabyvateli v</w:t>
      </w:r>
      <w:r w:rsidRPr="002E458E">
        <w:rPr>
          <w:rFonts w:cs="Arial"/>
          <w:sz w:val="20"/>
          <w:szCs w:val="20"/>
        </w:rPr>
        <w:t>ýhradní oprávnění k veškerému výkonu práva duševního vlastnictví, a to zejména ke všem v úvahu přicházejícím způsobům užití Loga a bez jakéhokoliv omezení, a to zejména pokud jde o územní, časový nebo množstevní rozsah užití (dále jen „</w:t>
      </w:r>
      <w:r w:rsidRPr="002E458E">
        <w:rPr>
          <w:rFonts w:cs="Arial"/>
          <w:b/>
          <w:sz w:val="20"/>
          <w:szCs w:val="20"/>
        </w:rPr>
        <w:t>Licence</w:t>
      </w:r>
      <w:r w:rsidRPr="002E458E">
        <w:rPr>
          <w:rFonts w:cs="Arial"/>
          <w:sz w:val="20"/>
          <w:szCs w:val="20"/>
        </w:rPr>
        <w:t xml:space="preserve">“), což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v plném rozsahu přijímá.</w:t>
      </w:r>
    </w:p>
    <w:p w14:paraId="702BBB86" w14:textId="34FE003D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výslovně </w:t>
      </w:r>
      <w:r>
        <w:rPr>
          <w:rFonts w:cs="Arial"/>
          <w:sz w:val="20"/>
          <w:szCs w:val="20"/>
        </w:rPr>
        <w:t xml:space="preserve">bere na vědomí, že nemůže Logo </w:t>
      </w:r>
      <w:r w:rsidRPr="002E458E">
        <w:rPr>
          <w:rFonts w:cs="Arial"/>
          <w:sz w:val="20"/>
          <w:szCs w:val="20"/>
        </w:rPr>
        <w:t>a jakoukoliv licenci k nim poskytnout třetí osobě a zavazuje se, že i on sám se zdrží jakéhokoliv užívání Loga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a výkonu práva</w:t>
      </w:r>
      <w:r w:rsidR="00551B9B">
        <w:rPr>
          <w:rFonts w:cs="Arial"/>
          <w:sz w:val="20"/>
          <w:szCs w:val="20"/>
        </w:rPr>
        <w:t>,</w:t>
      </w:r>
      <w:r w:rsidRPr="002E458E">
        <w:rPr>
          <w:rFonts w:cs="Arial"/>
          <w:sz w:val="20"/>
          <w:szCs w:val="20"/>
        </w:rPr>
        <w:t xml:space="preserve"> ke kterému udělil licenci. Dále se Autor zavazuje k témuž ohledně distinktivních prvků Loga.</w:t>
      </w:r>
    </w:p>
    <w:p w14:paraId="25596A9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>Tato výhradní a neomezená Licence se poskytuje úplatně, přičemž celková odměna za n</w:t>
      </w:r>
      <w:r>
        <w:rPr>
          <w:rFonts w:cs="Arial"/>
          <w:sz w:val="20"/>
          <w:szCs w:val="20"/>
        </w:rPr>
        <w:t>i je zahrnuta do Odměny dle odst. 5.1. dle této</w:t>
      </w:r>
      <w:r w:rsidRPr="002E458E">
        <w:rPr>
          <w:rFonts w:cs="Arial"/>
          <w:sz w:val="20"/>
          <w:szCs w:val="20"/>
        </w:rPr>
        <w:t xml:space="preserve"> Smlouvy.</w:t>
      </w:r>
    </w:p>
    <w:p w14:paraId="014CA185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není povin</w:t>
      </w:r>
      <w:r>
        <w:rPr>
          <w:rFonts w:cs="Arial"/>
          <w:sz w:val="20"/>
          <w:szCs w:val="20"/>
        </w:rPr>
        <w:t>en</w:t>
      </w:r>
      <w:r w:rsidRPr="002E458E">
        <w:rPr>
          <w:rFonts w:cs="Arial"/>
          <w:sz w:val="20"/>
          <w:szCs w:val="20"/>
        </w:rPr>
        <w:t xml:space="preserve"> Licenci užít a je oprávněn bez dalšího práva tvořící součást Licence zcela nebo zčásti postoupit nebo poskytnout nebo zpřístupnit třetím osobám, a to formou legislativní, písemné, ústní či konkludentní podlicence či jinak.</w:t>
      </w:r>
    </w:p>
    <w:p w14:paraId="64C020A5" w14:textId="77777777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>je oprávněn bez dalšího upravit či jinak měnit Logo</w:t>
      </w:r>
      <w:r>
        <w:rPr>
          <w:rFonts w:cs="Arial"/>
          <w:sz w:val="20"/>
          <w:szCs w:val="20"/>
        </w:rPr>
        <w:t xml:space="preserve"> </w:t>
      </w:r>
      <w:r w:rsidRPr="002E458E">
        <w:rPr>
          <w:rFonts w:cs="Arial"/>
          <w:sz w:val="20"/>
          <w:szCs w:val="20"/>
        </w:rPr>
        <w:t>i je</w:t>
      </w:r>
      <w:r>
        <w:rPr>
          <w:rFonts w:cs="Arial"/>
          <w:sz w:val="20"/>
          <w:szCs w:val="20"/>
        </w:rPr>
        <w:t xml:space="preserve">ho </w:t>
      </w:r>
      <w:r w:rsidRPr="002E458E">
        <w:rPr>
          <w:rFonts w:cs="Arial"/>
          <w:sz w:val="20"/>
          <w:szCs w:val="20"/>
        </w:rPr>
        <w:t>součásti, užívat je</w:t>
      </w:r>
      <w:r>
        <w:rPr>
          <w:rFonts w:cs="Arial"/>
          <w:sz w:val="20"/>
          <w:szCs w:val="20"/>
        </w:rPr>
        <w:t>j</w:t>
      </w:r>
      <w:r w:rsidRPr="002E458E">
        <w:rPr>
          <w:rFonts w:cs="Arial"/>
          <w:sz w:val="20"/>
          <w:szCs w:val="20"/>
        </w:rPr>
        <w:t xml:space="preserve"> v různých barevných i černobílých modifikacích, změnit je</w:t>
      </w:r>
      <w:r>
        <w:rPr>
          <w:rFonts w:cs="Arial"/>
          <w:sz w:val="20"/>
          <w:szCs w:val="20"/>
        </w:rPr>
        <w:t>ho</w:t>
      </w:r>
      <w:r w:rsidRPr="002E458E">
        <w:rPr>
          <w:rFonts w:cs="Arial"/>
          <w:sz w:val="20"/>
          <w:szCs w:val="20"/>
        </w:rPr>
        <w:t xml:space="preserve"> název, stejně jako spojit je s jiným dílem nebo zařadit </w:t>
      </w:r>
      <w:r w:rsidRPr="002E458E">
        <w:rPr>
          <w:rFonts w:cs="Arial"/>
          <w:color w:val="000000"/>
          <w:sz w:val="20"/>
          <w:szCs w:val="20"/>
        </w:rPr>
        <w:t>je do díla souborného, a to přímo nebo prostřednictvím třetích osob.</w:t>
      </w:r>
    </w:p>
    <w:p w14:paraId="72C104A9" w14:textId="77777777" w:rsid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vyjadřuje výslovný souhlas k tomu, aby </w:t>
      </w:r>
      <w:r>
        <w:rPr>
          <w:rFonts w:cs="Arial"/>
          <w:sz w:val="20"/>
          <w:szCs w:val="20"/>
        </w:rPr>
        <w:t xml:space="preserve">Nabyvatel </w:t>
      </w:r>
      <w:r w:rsidRPr="002E458E">
        <w:rPr>
          <w:rFonts w:cs="Arial"/>
          <w:sz w:val="20"/>
          <w:szCs w:val="20"/>
        </w:rPr>
        <w:t xml:space="preserve">podal přihlášku ochranné známky či přihlášek ochranných známek přejímajících, zahrnujících, vycházejících z Loga, a to v jeho původní i následně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 xml:space="preserve">pozměněné podobě. </w:t>
      </w:r>
    </w:p>
    <w:p w14:paraId="5E68FBAD" w14:textId="69114E49" w:rsidR="002E458E" w:rsidRPr="002E458E" w:rsidRDefault="002E458E" w:rsidP="002E458E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2E458E">
        <w:rPr>
          <w:rFonts w:cs="Arial"/>
          <w:sz w:val="20"/>
          <w:szCs w:val="20"/>
        </w:rPr>
        <w:t xml:space="preserve">Autor nemá výhrad k tomu, aby Logo bylo hromadně užíváno na základě podmínek stanových </w:t>
      </w:r>
      <w:r>
        <w:rPr>
          <w:rFonts w:cs="Arial"/>
          <w:sz w:val="20"/>
          <w:szCs w:val="20"/>
        </w:rPr>
        <w:t xml:space="preserve">Nabyvatelem </w:t>
      </w:r>
      <w:r w:rsidRPr="002E458E">
        <w:rPr>
          <w:rFonts w:cs="Arial"/>
          <w:sz w:val="20"/>
          <w:szCs w:val="20"/>
        </w:rPr>
        <w:t>a/nebo legislativně či jinak ze strany České republiky a jejích orgánů veřejné moci.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782237A" w14:textId="2555E6FB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 w:rsidR="00AA3848">
        <w:rPr>
          <w:rFonts w:cs="Arial"/>
          <w:b/>
          <w:bCs/>
          <w:sz w:val="20"/>
        </w:rPr>
        <w:t>7</w:t>
      </w:r>
    </w:p>
    <w:bookmarkEnd w:id="9"/>
    <w:p w14:paraId="1697BE56" w14:textId="18DAD96A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SANKCE</w:t>
      </w:r>
      <w:r w:rsidR="00AA3848">
        <w:rPr>
          <w:rFonts w:cs="Arial"/>
          <w:b/>
          <w:bCs/>
          <w:sz w:val="20"/>
        </w:rPr>
        <w:t xml:space="preserve"> A NÁHRADA ŠKODY</w:t>
      </w:r>
    </w:p>
    <w:p w14:paraId="79300EC3" w14:textId="77777777" w:rsidR="00DD618A" w:rsidRDefault="00AA3848" w:rsidP="00DD618A">
      <w:pPr>
        <w:pStyle w:val="Odstavecseseznamem"/>
        <w:numPr>
          <w:ilvl w:val="1"/>
          <w:numId w:val="16"/>
        </w:numPr>
        <w:tabs>
          <w:tab w:val="left" w:pos="0"/>
          <w:tab w:val="left" w:pos="709"/>
        </w:tabs>
        <w:overflowPunct/>
        <w:autoSpaceDE/>
        <w:spacing w:line="280" w:lineRule="atLeast"/>
        <w:ind w:left="567" w:hanging="567"/>
        <w:jc w:val="both"/>
        <w:textAlignment w:val="auto"/>
        <w:rPr>
          <w:rFonts w:cs="Arial"/>
          <w:sz w:val="20"/>
        </w:rPr>
      </w:pPr>
      <w:r w:rsidRPr="00AA3848">
        <w:rPr>
          <w:rFonts w:cs="Arial"/>
          <w:sz w:val="20"/>
        </w:rPr>
        <w:t>Pokud se prokáže, že Autor není výlučným autorem Loga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a/nebo že již Logo užívá či poskytl jakákoliv práva k Logu třetím osobám</w:t>
      </w:r>
      <w:r>
        <w:rPr>
          <w:rFonts w:cs="Arial"/>
          <w:sz w:val="20"/>
        </w:rPr>
        <w:t>,</w:t>
      </w:r>
      <w:r w:rsidRPr="00AA3848">
        <w:rPr>
          <w:rFonts w:cs="Arial"/>
          <w:sz w:val="20"/>
        </w:rPr>
        <w:t xml:space="preserve"> či že jinak porušil čl.</w:t>
      </w:r>
      <w:r>
        <w:rPr>
          <w:rFonts w:cs="Arial"/>
          <w:sz w:val="20"/>
        </w:rPr>
        <w:t xml:space="preserve"> 6 této</w:t>
      </w:r>
      <w:r w:rsidRPr="00AA3848">
        <w:rPr>
          <w:rFonts w:cs="Arial"/>
          <w:sz w:val="20"/>
        </w:rPr>
        <w:t xml:space="preserve"> Smlouvy</w:t>
      </w:r>
      <w:r w:rsidR="007550E3">
        <w:rPr>
          <w:rFonts w:cs="Arial"/>
          <w:sz w:val="20"/>
        </w:rPr>
        <w:t xml:space="preserve"> (s výjimkou čl. 6.4. této Smlouvy)</w:t>
      </w:r>
      <w:r w:rsidRPr="00AA3848">
        <w:rPr>
          <w:rFonts w:cs="Arial"/>
          <w:sz w:val="20"/>
        </w:rPr>
        <w:t xml:space="preserve">, vyzve </w:t>
      </w:r>
      <w:r>
        <w:rPr>
          <w:rFonts w:cs="Arial"/>
          <w:sz w:val="20"/>
        </w:rPr>
        <w:t>Nabyvatel</w:t>
      </w:r>
      <w:r w:rsidRPr="00AA3848">
        <w:rPr>
          <w:rFonts w:cs="Arial"/>
          <w:sz w:val="20"/>
        </w:rPr>
        <w:t xml:space="preserve"> Autora</w:t>
      </w:r>
      <w:r>
        <w:rPr>
          <w:rFonts w:cs="Arial"/>
          <w:sz w:val="20"/>
        </w:rPr>
        <w:t xml:space="preserve"> ke zjednání nápravy, </w:t>
      </w:r>
      <w:r w:rsidRPr="00AA3848">
        <w:rPr>
          <w:rFonts w:cs="Arial"/>
          <w:sz w:val="20"/>
        </w:rPr>
        <w:t xml:space="preserve">a pokud do týdne nebude dosaženo nápravy, vzniká </w:t>
      </w:r>
      <w:r w:rsidR="00174597">
        <w:rPr>
          <w:rFonts w:cs="Arial"/>
          <w:sz w:val="20"/>
        </w:rPr>
        <w:t xml:space="preserve">Nabyvateli </w:t>
      </w:r>
      <w:r w:rsidRPr="00AA3848">
        <w:rPr>
          <w:rFonts w:cs="Arial"/>
          <w:sz w:val="20"/>
        </w:rPr>
        <w:t xml:space="preserve">vůči Autorovi nárok na smluvní pokutu ve výši </w:t>
      </w:r>
      <w:r w:rsidR="00A601CE" w:rsidRPr="00A601CE">
        <w:rPr>
          <w:rFonts w:cs="Arial"/>
          <w:b/>
          <w:sz w:val="20"/>
        </w:rPr>
        <w:t>4</w:t>
      </w:r>
      <w:r w:rsidRPr="00A601CE">
        <w:rPr>
          <w:rFonts w:cs="Arial"/>
          <w:b/>
          <w:sz w:val="20"/>
        </w:rPr>
        <w:t>00 000 Kč</w:t>
      </w:r>
      <w:r w:rsidRPr="00AA3848">
        <w:rPr>
          <w:rFonts w:cs="Arial"/>
          <w:sz w:val="20"/>
        </w:rPr>
        <w:t xml:space="preserve"> (slovy: </w:t>
      </w:r>
      <w:proofErr w:type="spellStart"/>
      <w:r w:rsidR="0063333A">
        <w:rPr>
          <w:rFonts w:cs="Arial"/>
          <w:sz w:val="20"/>
        </w:rPr>
        <w:t>čtyřista</w:t>
      </w:r>
      <w:proofErr w:type="spellEnd"/>
      <w:r w:rsidR="0063333A">
        <w:rPr>
          <w:rFonts w:cs="Arial"/>
          <w:sz w:val="20"/>
        </w:rPr>
        <w:t xml:space="preserve"> tisíc</w:t>
      </w:r>
      <w:r w:rsidRPr="00AA3848">
        <w:rPr>
          <w:rFonts w:cs="Arial"/>
          <w:sz w:val="20"/>
        </w:rPr>
        <w:t xml:space="preserve"> korun českých). Smluvní pokuta je splatná desátý den (10.) den ode dne doručení písemného vyrozumění </w:t>
      </w:r>
      <w:r w:rsidR="00174597">
        <w:rPr>
          <w:rFonts w:cs="Arial"/>
          <w:sz w:val="20"/>
        </w:rPr>
        <w:t>Nabyvatele</w:t>
      </w:r>
      <w:r w:rsidRPr="00AA3848">
        <w:rPr>
          <w:rFonts w:cs="Arial"/>
          <w:sz w:val="20"/>
        </w:rPr>
        <w:t>, ve které</w:t>
      </w:r>
      <w:r w:rsidR="00174597">
        <w:rPr>
          <w:rFonts w:cs="Arial"/>
          <w:sz w:val="20"/>
        </w:rPr>
        <w:t>m</w:t>
      </w:r>
      <w:r w:rsidRPr="00AA3848">
        <w:rPr>
          <w:rFonts w:cs="Arial"/>
          <w:sz w:val="20"/>
        </w:rPr>
        <w:t xml:space="preserve"> </w:t>
      </w:r>
      <w:r w:rsidR="00174597">
        <w:rPr>
          <w:rFonts w:cs="Arial"/>
          <w:sz w:val="20"/>
        </w:rPr>
        <w:t xml:space="preserve">Nabyvatel </w:t>
      </w:r>
      <w:r w:rsidRPr="00AA3848">
        <w:rPr>
          <w:rFonts w:cs="Arial"/>
          <w:sz w:val="20"/>
        </w:rPr>
        <w:t xml:space="preserve">informuje o nezjednání nápravy a žádá zaplacení smluvní pokuty. Uplatněním smluvní pokuty není dotčeno právo </w:t>
      </w:r>
      <w:r w:rsidR="00174597">
        <w:rPr>
          <w:rFonts w:cs="Arial"/>
          <w:sz w:val="20"/>
        </w:rPr>
        <w:t xml:space="preserve">Nabyvatele </w:t>
      </w:r>
      <w:r w:rsidRPr="00AA3848">
        <w:rPr>
          <w:rFonts w:cs="Arial"/>
          <w:sz w:val="20"/>
        </w:rPr>
        <w:t>na náhradu škody v plné výši.</w:t>
      </w:r>
    </w:p>
    <w:p w14:paraId="2356E3B2" w14:textId="77777777" w:rsidR="003E2702" w:rsidRPr="00DD618A" w:rsidRDefault="003E2702" w:rsidP="00DD618A">
      <w:pPr>
        <w:pStyle w:val="Odstavecseseznamem"/>
        <w:tabs>
          <w:tab w:val="left" w:pos="0"/>
          <w:tab w:val="left" w:pos="709"/>
        </w:tabs>
        <w:overflowPunct/>
        <w:autoSpaceDE/>
        <w:spacing w:line="280" w:lineRule="atLeast"/>
        <w:ind w:left="567"/>
        <w:jc w:val="both"/>
        <w:textAlignment w:val="auto"/>
        <w:rPr>
          <w:rFonts w:cs="Arial"/>
          <w:sz w:val="20"/>
        </w:rPr>
      </w:pPr>
    </w:p>
    <w:p w14:paraId="54178A21" w14:textId="487DEFF0" w:rsidR="00DF50B1" w:rsidRPr="0036293E" w:rsidRDefault="00D46994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14:paraId="423E3565" w14:textId="77777777" w:rsidR="00D46994" w:rsidRPr="00D46994" w:rsidRDefault="00D46994" w:rsidP="006B6805">
      <w:pPr>
        <w:pStyle w:val="Odstavecseseznamem"/>
        <w:widowControl w:val="0"/>
        <w:tabs>
          <w:tab w:val="left" w:pos="0"/>
        </w:tabs>
        <w:suppressAutoHyphens w:val="0"/>
        <w:spacing w:after="120" w:line="280" w:lineRule="atLeast"/>
        <w:ind w:left="360"/>
        <w:jc w:val="center"/>
        <w:rPr>
          <w:rFonts w:cs="Arial"/>
          <w:b/>
          <w:bCs/>
          <w:sz w:val="20"/>
        </w:rPr>
      </w:pPr>
      <w:r w:rsidRPr="00D46994">
        <w:rPr>
          <w:rFonts w:cs="Arial"/>
          <w:b/>
          <w:bCs/>
          <w:sz w:val="20"/>
        </w:rPr>
        <w:t>ZÁVĚREČNÁ USTANOVENÍ</w:t>
      </w:r>
    </w:p>
    <w:p w14:paraId="5CB89554" w14:textId="1C81A0B8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>Tato Smlouva nabývá platnosti a účinnosti dnem jejího po</w:t>
      </w:r>
      <w:r w:rsidR="0075227B" w:rsidRPr="00503EF6">
        <w:rPr>
          <w:rFonts w:cs="Arial"/>
          <w:sz w:val="20"/>
          <w:szCs w:val="20"/>
        </w:rPr>
        <w:t>dpisu oběma smluvními stranami.</w:t>
      </w:r>
      <w:r w:rsidR="00D46994">
        <w:rPr>
          <w:rFonts w:cs="Arial"/>
          <w:sz w:val="20"/>
          <w:szCs w:val="20"/>
        </w:rPr>
        <w:t xml:space="preserve"> </w:t>
      </w:r>
    </w:p>
    <w:p w14:paraId="3C6F5253" w14:textId="77777777" w:rsidR="00892FD4" w:rsidRPr="00892FD4" w:rsidRDefault="0075227B" w:rsidP="00892FD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Tato</w:t>
      </w:r>
      <w:r w:rsidR="00DF50B1" w:rsidRPr="00D46994">
        <w:rPr>
          <w:rFonts w:cs="Arial"/>
          <w:sz w:val="20"/>
          <w:szCs w:val="20"/>
        </w:rPr>
        <w:t xml:space="preserve"> Smlouv</w:t>
      </w:r>
      <w:r w:rsidRPr="00D46994">
        <w:rPr>
          <w:rFonts w:cs="Arial"/>
          <w:sz w:val="20"/>
          <w:szCs w:val="20"/>
        </w:rPr>
        <w:t>a</w:t>
      </w:r>
      <w:r w:rsidR="00DF50B1" w:rsidRPr="00D46994">
        <w:rPr>
          <w:rFonts w:cs="Arial"/>
          <w:sz w:val="20"/>
          <w:szCs w:val="20"/>
        </w:rPr>
        <w:t xml:space="preserve"> zaniká</w:t>
      </w:r>
      <w:r w:rsidR="003907DC" w:rsidRPr="00D46994">
        <w:rPr>
          <w:rFonts w:cs="Arial"/>
          <w:sz w:val="20"/>
          <w:szCs w:val="20"/>
        </w:rPr>
        <w:t xml:space="preserve"> </w:t>
      </w:r>
      <w:r w:rsidRPr="00D46994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D46994">
        <w:rPr>
          <w:rFonts w:cs="Arial"/>
          <w:sz w:val="20"/>
          <w:szCs w:val="20"/>
        </w:rPr>
        <w:t>uplynutím doby, na kterou byla uzavřena</w:t>
      </w:r>
      <w:r w:rsidR="003907DC" w:rsidRPr="00D46994">
        <w:rPr>
          <w:rFonts w:cs="Arial"/>
          <w:sz w:val="20"/>
          <w:szCs w:val="20"/>
        </w:rPr>
        <w:t>.</w:t>
      </w:r>
      <w:r w:rsidR="00D46994" w:rsidRPr="00D46994">
        <w:rPr>
          <w:rFonts w:cs="Arial"/>
          <w:color w:val="000000"/>
          <w:sz w:val="20"/>
          <w:szCs w:val="20"/>
        </w:rPr>
        <w:t xml:space="preserve"> Ukončením platnosti a/nebo účinn</w:t>
      </w:r>
      <w:r w:rsidR="005608A1">
        <w:rPr>
          <w:rFonts w:cs="Arial"/>
          <w:color w:val="000000"/>
          <w:sz w:val="20"/>
          <w:szCs w:val="20"/>
        </w:rPr>
        <w:t>osti této Smlouvy nejsou dotčená</w:t>
      </w:r>
      <w:r w:rsidR="00D46994" w:rsidRPr="00D46994">
        <w:rPr>
          <w:rFonts w:cs="Arial"/>
          <w:color w:val="000000"/>
          <w:sz w:val="20"/>
          <w:szCs w:val="20"/>
        </w:rPr>
        <w:t xml:space="preserve"> ustanovení Smlouvy týkající se záruk, nároku z vadného plnění, nároku z náhrady škody, nároku ze smluvních pokut či úroků z prodlení, </w:t>
      </w:r>
      <w:r w:rsidR="00D46994" w:rsidRPr="00D46994">
        <w:rPr>
          <w:rFonts w:cs="Arial"/>
          <w:color w:val="000000"/>
          <w:sz w:val="20"/>
          <w:szCs w:val="20"/>
        </w:rPr>
        <w:lastRenderedPageBreak/>
        <w:t>licenčních ujednání, ani další ustanovení a nároky, z jejichž povahy vyplývá, že mají trvat i po zániku účinnosti této Smlouvy.</w:t>
      </w:r>
    </w:p>
    <w:p w14:paraId="75D0D12B" w14:textId="16F89D81" w:rsidR="00892FD4" w:rsidRDefault="00892FD4" w:rsidP="00892FD4">
      <w:pPr>
        <w:pStyle w:val="RLTextlnkuslovan"/>
        <w:widowControl w:val="0"/>
        <w:numPr>
          <w:ilvl w:val="0"/>
          <w:numId w:val="0"/>
        </w:numPr>
        <w:spacing w:before="240" w:after="0" w:line="280" w:lineRule="atLeast"/>
        <w:ind w:left="567"/>
        <w:rPr>
          <w:rFonts w:cs="Arial"/>
          <w:sz w:val="20"/>
        </w:rPr>
      </w:pPr>
      <w:r w:rsidRPr="00892FD4">
        <w:rPr>
          <w:rFonts w:cs="Arial"/>
          <w:sz w:val="20"/>
        </w:rPr>
        <w:t xml:space="preserve">Pokud Úřad průmyslového vlastnictví nezapíše ochrannou známku do registru, neboť se neprokáže rozlišovací způsobilost </w:t>
      </w:r>
      <w:r w:rsidR="003E2702">
        <w:rPr>
          <w:rFonts w:cs="Arial"/>
          <w:sz w:val="20"/>
        </w:rPr>
        <w:t>L</w:t>
      </w:r>
      <w:r w:rsidRPr="00892FD4">
        <w:rPr>
          <w:rFonts w:cs="Arial"/>
          <w:sz w:val="20"/>
        </w:rPr>
        <w:t xml:space="preserve">oga k zápisu, dohodli se smluvní strany na </w:t>
      </w:r>
      <w:r>
        <w:rPr>
          <w:rFonts w:cs="Arial"/>
          <w:sz w:val="20"/>
        </w:rPr>
        <w:t xml:space="preserve">jejím </w:t>
      </w:r>
      <w:r w:rsidRPr="00892FD4">
        <w:rPr>
          <w:rFonts w:cs="Arial"/>
          <w:sz w:val="20"/>
        </w:rPr>
        <w:t>ukončení</w:t>
      </w:r>
      <w:r>
        <w:rPr>
          <w:rFonts w:cs="Arial"/>
          <w:sz w:val="20"/>
        </w:rPr>
        <w:t>.</w:t>
      </w:r>
      <w:r w:rsidRPr="00892FD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Nabyvatel se ke dni podpisu Dohody o </w:t>
      </w:r>
      <w:r w:rsidRPr="00D46994">
        <w:rPr>
          <w:rFonts w:cs="Arial"/>
          <w:sz w:val="20"/>
          <w:szCs w:val="20"/>
        </w:rPr>
        <w:t>vypořádání vzájemných závazků a pohledávek</w:t>
      </w:r>
      <w:r>
        <w:rPr>
          <w:rFonts w:cs="Arial"/>
          <w:sz w:val="20"/>
          <w:szCs w:val="20"/>
        </w:rPr>
        <w:t xml:space="preserve"> vzdává v</w:t>
      </w:r>
      <w:r w:rsidRPr="00AB7A32">
        <w:rPr>
          <w:rFonts w:cs="Arial"/>
          <w:sz w:val="20"/>
          <w:szCs w:val="20"/>
        </w:rPr>
        <w:t>ešker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autorsk</w:t>
      </w:r>
      <w:r>
        <w:rPr>
          <w:rFonts w:cs="Arial"/>
          <w:sz w:val="20"/>
          <w:szCs w:val="20"/>
        </w:rPr>
        <w:t>ých</w:t>
      </w:r>
      <w:r w:rsidRPr="00AB7A32">
        <w:rPr>
          <w:rFonts w:cs="Arial"/>
          <w:sz w:val="20"/>
          <w:szCs w:val="20"/>
        </w:rPr>
        <w:t xml:space="preserve"> práv</w:t>
      </w:r>
      <w:r>
        <w:rPr>
          <w:rFonts w:cs="Arial"/>
          <w:sz w:val="20"/>
          <w:szCs w:val="20"/>
        </w:rPr>
        <w:t xml:space="preserve"> a jiných práv z duševního vlastnictví, resp. jejich výkonu,</w:t>
      </w:r>
      <w:r w:rsidRPr="00AB7A32">
        <w:rPr>
          <w:rFonts w:cs="Arial"/>
          <w:sz w:val="20"/>
          <w:szCs w:val="20"/>
        </w:rPr>
        <w:t xml:space="preserve"> k</w:t>
      </w:r>
      <w:r>
        <w:rPr>
          <w:rFonts w:cs="Arial"/>
          <w:sz w:val="20"/>
          <w:szCs w:val="20"/>
        </w:rPr>
        <w:t> </w:t>
      </w:r>
      <w:r w:rsidRPr="00AB7A32">
        <w:rPr>
          <w:rFonts w:cs="Arial"/>
          <w:sz w:val="20"/>
          <w:szCs w:val="20"/>
        </w:rPr>
        <w:t>Logu</w:t>
      </w:r>
      <w:r>
        <w:rPr>
          <w:rFonts w:cs="Arial"/>
          <w:sz w:val="20"/>
          <w:szCs w:val="20"/>
        </w:rPr>
        <w:t xml:space="preserve"> a ty přechází zpět na Autora. Autorovi nevzniká nárok na odměnu ve smyslu čl. 5.1. této Smlouvy.  </w:t>
      </w:r>
    </w:p>
    <w:p w14:paraId="3EF61D10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Nestanoví-li tato Smlouva </w:t>
      </w:r>
      <w:r w:rsidR="00776CEE" w:rsidRPr="00D46994">
        <w:rPr>
          <w:rFonts w:cs="Arial"/>
          <w:sz w:val="20"/>
          <w:szCs w:val="20"/>
        </w:rPr>
        <w:t>jinak</w:t>
      </w:r>
      <w:r w:rsidRPr="00D46994">
        <w:rPr>
          <w:rFonts w:cs="Arial"/>
          <w:sz w:val="20"/>
          <w:szCs w:val="20"/>
        </w:rPr>
        <w:t>, je možné ji měnit pouze písemnou dohodou smluvních stran ve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 xml:space="preserve">formě vzestupně číslovaných dodatků této Smlouvy. </w:t>
      </w:r>
    </w:p>
    <w:p w14:paraId="7120F3CE" w14:textId="77777777" w:rsidR="00D46994" w:rsidRP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</w:t>
      </w:r>
      <w:r w:rsidR="00D46994">
        <w:rPr>
          <w:rFonts w:cs="Arial"/>
          <w:sz w:val="20"/>
          <w:szCs w:val="20"/>
        </w:rPr>
        <w:t>.</w:t>
      </w:r>
    </w:p>
    <w:p w14:paraId="5AAEA4F7" w14:textId="77777777" w:rsidR="00D46994" w:rsidRDefault="00DF50B1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 w:rsidRPr="00D46994">
        <w:rPr>
          <w:rFonts w:cs="Arial"/>
          <w:sz w:val="20"/>
          <w:szCs w:val="20"/>
        </w:rPr>
        <w:t> </w:t>
      </w:r>
      <w:r w:rsidRPr="00D46994">
        <w:rPr>
          <w:rFonts w:cs="Arial"/>
          <w:sz w:val="20"/>
          <w:szCs w:val="20"/>
        </w:rPr>
        <w:t>základě této Smlouvy nebo v souvislosti s touto Smlouv</w:t>
      </w:r>
      <w:r w:rsidR="00776CEE" w:rsidRPr="00D46994">
        <w:rPr>
          <w:rFonts w:cs="Arial"/>
          <w:sz w:val="20"/>
          <w:szCs w:val="20"/>
        </w:rPr>
        <w:t>ou a k jejich vyřešení</w:t>
      </w:r>
      <w:r w:rsidRPr="00D46994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D46994">
        <w:rPr>
          <w:rFonts w:cs="Arial"/>
          <w:sz w:val="20"/>
          <w:szCs w:val="20"/>
        </w:rPr>
        <w:t xml:space="preserve">, spor </w:t>
      </w:r>
      <w:r w:rsidR="006B20DD" w:rsidRPr="00D46994">
        <w:rPr>
          <w:rFonts w:cs="Arial"/>
          <w:sz w:val="20"/>
          <w:szCs w:val="20"/>
        </w:rPr>
        <w:t>bude</w:t>
      </w:r>
      <w:r w:rsidR="00776CEE" w:rsidRPr="00D46994">
        <w:rPr>
          <w:rFonts w:cs="Arial"/>
          <w:sz w:val="20"/>
          <w:szCs w:val="20"/>
        </w:rPr>
        <w:t xml:space="preserve"> rozhodován </w:t>
      </w:r>
      <w:r w:rsidR="00776CEE" w:rsidRPr="00D46994">
        <w:rPr>
          <w:rFonts w:cs="Arial"/>
          <w:bCs/>
          <w:iCs/>
          <w:sz w:val="20"/>
          <w:szCs w:val="20"/>
        </w:rPr>
        <w:t>věcně a místně příslušné soudy České republiky.</w:t>
      </w:r>
    </w:p>
    <w:p w14:paraId="5C014118" w14:textId="77777777" w:rsidR="00D46994" w:rsidRDefault="00776CEE" w:rsidP="00D46994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bCs/>
          <w:iCs/>
          <w:sz w:val="20"/>
          <w:szCs w:val="20"/>
        </w:rPr>
        <w:t>Vztahy mezi smluvními stranami touto Smlouvou výslovně neupravené se řídí platnými a účinnými právními předpisy České republiky, zejména Občanským zákoníkem.</w:t>
      </w:r>
    </w:p>
    <w:p w14:paraId="6E3858C6" w14:textId="77777777" w:rsid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D46994">
        <w:rPr>
          <w:rFonts w:cs="Arial"/>
          <w:sz w:val="20"/>
          <w:szCs w:val="20"/>
        </w:rPr>
        <w:t xml:space="preserve">Tato Smlouva </w:t>
      </w:r>
      <w:r w:rsidR="00776CEE" w:rsidRPr="00D46994">
        <w:rPr>
          <w:rFonts w:cs="Arial"/>
          <w:sz w:val="20"/>
          <w:szCs w:val="20"/>
        </w:rPr>
        <w:t>se uzavírá</w:t>
      </w:r>
      <w:r w:rsidRPr="00D46994">
        <w:rPr>
          <w:rFonts w:cs="Arial"/>
          <w:sz w:val="20"/>
          <w:szCs w:val="20"/>
        </w:rPr>
        <w:t xml:space="preserve"> ve čtyřech (4) vyhotoveních s platností originálu, </w:t>
      </w:r>
      <w:r w:rsidRPr="00D46994">
        <w:rPr>
          <w:rFonts w:cs="Arial"/>
          <w:sz w:val="20"/>
          <w:szCs w:val="20"/>
        </w:rPr>
        <w:br/>
        <w:t xml:space="preserve">z nichž tři (3) vyhotovení obdrží </w:t>
      </w:r>
      <w:r w:rsidR="00667ECD" w:rsidRPr="00D46994">
        <w:rPr>
          <w:rFonts w:cs="Arial"/>
          <w:sz w:val="20"/>
          <w:szCs w:val="20"/>
        </w:rPr>
        <w:t>Nabyvatel</w:t>
      </w:r>
      <w:r w:rsidRPr="00D46994">
        <w:rPr>
          <w:rFonts w:cs="Arial"/>
          <w:sz w:val="20"/>
          <w:szCs w:val="20"/>
        </w:rPr>
        <w:t xml:space="preserve"> a jedno (1) vyhotovení </w:t>
      </w:r>
      <w:r w:rsidR="00776CEE" w:rsidRPr="00D46994">
        <w:rPr>
          <w:rFonts w:cs="Arial"/>
          <w:sz w:val="20"/>
          <w:szCs w:val="20"/>
        </w:rPr>
        <w:t xml:space="preserve">obdrží </w:t>
      </w:r>
      <w:r w:rsidR="00D46994">
        <w:rPr>
          <w:rFonts w:cs="Arial"/>
          <w:sz w:val="20"/>
          <w:szCs w:val="20"/>
        </w:rPr>
        <w:t>Autor.</w:t>
      </w:r>
    </w:p>
    <w:p w14:paraId="31383350" w14:textId="02B2A8B5" w:rsidR="00DF50B1" w:rsidRPr="005608A1" w:rsidRDefault="00DF50B1" w:rsidP="005608A1">
      <w:pPr>
        <w:pStyle w:val="RLTextlnkuslovan"/>
        <w:widowControl w:val="0"/>
        <w:numPr>
          <w:ilvl w:val="1"/>
          <w:numId w:val="18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608A1">
        <w:rPr>
          <w:rFonts w:cs="Arial"/>
          <w:sz w:val="20"/>
          <w:szCs w:val="20"/>
        </w:rPr>
        <w:t xml:space="preserve">Smluvní strany výslovně prohlašují, že si </w:t>
      </w:r>
      <w:r w:rsidR="00776CEE" w:rsidRPr="005608A1">
        <w:rPr>
          <w:rFonts w:cs="Arial"/>
          <w:sz w:val="20"/>
          <w:szCs w:val="20"/>
        </w:rPr>
        <w:t xml:space="preserve">tuto </w:t>
      </w:r>
      <w:r w:rsidRPr="005608A1">
        <w:rPr>
          <w:rFonts w:cs="Arial"/>
          <w:sz w:val="20"/>
          <w:szCs w:val="20"/>
        </w:rPr>
        <w:t xml:space="preserve">Smlouvu přečetly, že byla </w:t>
      </w:r>
      <w:r w:rsidR="006B20DD" w:rsidRPr="005608A1">
        <w:rPr>
          <w:rFonts w:cs="Arial"/>
          <w:sz w:val="20"/>
          <w:szCs w:val="20"/>
        </w:rPr>
        <w:t>sepsána podle</w:t>
      </w:r>
      <w:r w:rsidRPr="005608A1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75E0BE8D" w14:textId="77777777" w:rsid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>
        <w:rPr>
          <w:rFonts w:cs="Arial"/>
          <w:sz w:val="20"/>
          <w:lang w:eastAsia="cs-CZ"/>
        </w:rPr>
        <w:t xml:space="preserve">Nedílnou součástí této Smlouvy je: </w:t>
      </w:r>
    </w:p>
    <w:p w14:paraId="56257405" w14:textId="49FB2627" w:rsidR="00ED6C05" w:rsidRPr="00241A92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sz w:val="20"/>
          <w:lang w:eastAsia="cs-CZ"/>
        </w:rPr>
      </w:pPr>
      <w:r w:rsidRPr="00241A92">
        <w:rPr>
          <w:rFonts w:cs="Arial"/>
          <w:sz w:val="20"/>
          <w:lang w:eastAsia="cs-CZ"/>
        </w:rPr>
        <w:t xml:space="preserve">Příloha č.1 </w:t>
      </w:r>
      <w:r w:rsidRPr="00241A92">
        <w:rPr>
          <w:rFonts w:cs="Arial"/>
          <w:sz w:val="20"/>
          <w:lang w:eastAsia="cs-CZ"/>
        </w:rPr>
        <w:tab/>
        <w:t>Vyobrazení Loga s krátkým popisem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528C6897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6CBDECE6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67ECD">
              <w:rPr>
                <w:rFonts w:eastAsia="Calibri" w:cs="Arial"/>
                <w:sz w:val="20"/>
                <w:lang w:eastAsia="cs-CZ"/>
              </w:rPr>
              <w:t>Nabyvatel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443B193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D46994">
              <w:rPr>
                <w:rFonts w:eastAsia="Calibri" w:cs="Arial"/>
                <w:sz w:val="20"/>
                <w:lang w:eastAsia="cs-CZ"/>
              </w:rPr>
              <w:t>Autora</w:t>
            </w:r>
            <w:r w:rsidRPr="00C3279A">
              <w:rPr>
                <w:rFonts w:eastAsia="Calibri" w:cs="Arial"/>
                <w:sz w:val="20"/>
                <w:lang w:eastAsia="cs-CZ"/>
              </w:rPr>
              <w:t>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>
              <w:rPr>
                <w:rFonts w:eastAsia="Calibri" w:cs="Arial"/>
                <w:sz w:val="20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6F9548B0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D126DFD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57126C09" w14:textId="77777777" w:rsidR="006B6805" w:rsidRDefault="006B6805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5ABF27F7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</w:t>
            </w:r>
          </w:p>
          <w:p w14:paraId="2F254F1D" w14:textId="77777777" w:rsidR="00FE0040" w:rsidRDefault="0006584E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06584E">
              <w:rPr>
                <w:rFonts w:eastAsia="Calibri" w:cs="Arial"/>
                <w:sz w:val="20"/>
                <w:lang w:eastAsia="cs-CZ"/>
              </w:rPr>
              <w:t>Petr Habáň, ředitel odboru komunikace</w:t>
            </w:r>
            <w:r w:rsidDel="0006584E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4558E11A" w:rsidR="0036293E" w:rsidRPr="00C3279A" w:rsidRDefault="00FA160C" w:rsidP="0087072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Čes</w:t>
            </w:r>
            <w:r w:rsidR="0036293E" w:rsidRPr="00C3279A">
              <w:rPr>
                <w:rFonts w:eastAsia="Calibri" w:cs="Arial"/>
                <w:sz w:val="20"/>
                <w:lang w:eastAsia="cs-CZ"/>
              </w:rPr>
              <w:t>ká republika – 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>jméno oprávněného zástupce</w:t>
            </w:r>
          </w:p>
          <w:p w14:paraId="12DA29D5" w14:textId="77777777" w:rsidR="00C3279A" w:rsidRPr="00A26737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green"/>
                <w:lang w:eastAsia="cs-CZ"/>
              </w:rPr>
            </w:pPr>
            <w:r w:rsidRPr="00A26737">
              <w:rPr>
                <w:rFonts w:eastAsia="Calibri" w:cs="Arial"/>
                <w:sz w:val="20"/>
                <w:highlight w:val="green"/>
                <w:lang w:eastAsia="cs-CZ"/>
              </w:rPr>
              <w:t xml:space="preserve">funkce </w:t>
            </w:r>
          </w:p>
          <w:p w14:paraId="183FD057" w14:textId="21BC4315" w:rsidR="0036293E" w:rsidRPr="00C3279A" w:rsidRDefault="0036293E" w:rsidP="00D46994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DB1311">
              <w:rPr>
                <w:rFonts w:eastAsia="Calibri" w:cs="Arial"/>
                <w:sz w:val="20"/>
                <w:highlight w:val="green"/>
                <w:lang w:eastAsia="cs-CZ"/>
              </w:rPr>
              <w:t xml:space="preserve">Název </w:t>
            </w:r>
            <w:r w:rsidR="00D46994" w:rsidRPr="00DB1311">
              <w:rPr>
                <w:rFonts w:eastAsia="Calibri" w:cs="Arial"/>
                <w:sz w:val="20"/>
                <w:highlight w:val="green"/>
                <w:lang w:eastAsia="cs-CZ"/>
              </w:rPr>
              <w:t>Autora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61A27D49" w14:textId="1636D4E5" w:rsidR="00D31722" w:rsidRPr="00D31722" w:rsidRDefault="00D31722" w:rsidP="00523C84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4C923273" w14:textId="77777777" w:rsid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78BA3AE1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10CDB20F" w14:textId="77777777" w:rsidR="00ED6C05" w:rsidRDefault="00ED6C05">
      <w:pPr>
        <w:suppressAutoHyphens w:val="0"/>
        <w:overflowPunct/>
        <w:autoSpaceDE/>
        <w:textAlignment w:val="auto"/>
        <w:rPr>
          <w:rFonts w:cs="Arial"/>
          <w:b/>
          <w:sz w:val="20"/>
          <w:lang w:eastAsia="cs-CZ"/>
        </w:rPr>
      </w:pPr>
      <w:r>
        <w:rPr>
          <w:rFonts w:cs="Arial"/>
          <w:b/>
          <w:sz w:val="20"/>
          <w:lang w:eastAsia="cs-CZ"/>
        </w:rPr>
        <w:br w:type="page"/>
      </w:r>
    </w:p>
    <w:p w14:paraId="252A3285" w14:textId="42F3749E" w:rsidR="00ED6C05" w:rsidRPr="00ED6C05" w:rsidRDefault="00ED6C05" w:rsidP="00ED6C05">
      <w:pPr>
        <w:pStyle w:val="Odstavecseseznamem"/>
        <w:spacing w:before="100" w:beforeAutospacing="1" w:after="100" w:afterAutospacing="1"/>
        <w:ind w:left="0"/>
        <w:jc w:val="both"/>
        <w:rPr>
          <w:rFonts w:cs="Arial"/>
          <w:b/>
          <w:sz w:val="20"/>
          <w:lang w:eastAsia="cs-CZ"/>
        </w:rPr>
      </w:pPr>
      <w:r w:rsidRPr="00ED6C05">
        <w:rPr>
          <w:rFonts w:cs="Arial"/>
          <w:b/>
          <w:sz w:val="20"/>
          <w:lang w:eastAsia="cs-CZ"/>
        </w:rPr>
        <w:lastRenderedPageBreak/>
        <w:t xml:space="preserve">Příloha č.1 </w:t>
      </w:r>
      <w:r w:rsidRPr="00ED6C05">
        <w:rPr>
          <w:rFonts w:cs="Arial"/>
          <w:b/>
          <w:sz w:val="20"/>
          <w:lang w:eastAsia="cs-CZ"/>
        </w:rPr>
        <w:tab/>
        <w:t>Vyobrazení Loga s krátkým popisem</w:t>
      </w:r>
    </w:p>
    <w:p w14:paraId="13B4F069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4DC5AAD1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3336FCAD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</w:rPr>
      </w:pPr>
    </w:p>
    <w:p w14:paraId="5F885023" w14:textId="2B037E1B" w:rsidR="00891ACC" w:rsidRPr="006B6805" w:rsidRDefault="00891ACC" w:rsidP="00891ACC">
      <w:pPr>
        <w:pStyle w:val="Odstavecseseznamem"/>
        <w:suppressAutoHyphens w:val="0"/>
        <w:overflowPunct/>
        <w:autoSpaceDE/>
        <w:ind w:left="1080" w:hanging="1080"/>
        <w:textAlignment w:val="auto"/>
        <w:rPr>
          <w:rFonts w:cs="Arial"/>
          <w:i/>
          <w:sz w:val="20"/>
          <w:highlight w:val="green"/>
        </w:rPr>
      </w:pPr>
      <w:r w:rsidRPr="006B6805">
        <w:rPr>
          <w:rFonts w:cs="Arial"/>
          <w:i/>
          <w:sz w:val="20"/>
          <w:highlight w:val="green"/>
        </w:rPr>
        <w:t xml:space="preserve">Autor doplní: </w:t>
      </w:r>
    </w:p>
    <w:p w14:paraId="0B774003" w14:textId="77777777" w:rsidR="00891ACC" w:rsidRPr="006B6805" w:rsidRDefault="00891ACC" w:rsidP="00891ACC">
      <w:pPr>
        <w:pStyle w:val="Odstavecseseznamem"/>
        <w:suppressAutoHyphens w:val="0"/>
        <w:overflowPunct/>
        <w:autoSpaceDE/>
        <w:ind w:left="1080"/>
        <w:textAlignment w:val="auto"/>
        <w:rPr>
          <w:rFonts w:cs="Arial"/>
          <w:i/>
          <w:sz w:val="20"/>
          <w:highlight w:val="green"/>
        </w:rPr>
      </w:pPr>
    </w:p>
    <w:p w14:paraId="0944BCFB" w14:textId="77777777" w:rsidR="00891ACC" w:rsidRPr="006B6805" w:rsidRDefault="00891ACC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>návrh loga/logotypu v obou variantách: Logo - grafická značka a Logo s textem (název instituce)</w:t>
      </w:r>
    </w:p>
    <w:p w14:paraId="23C26664" w14:textId="77777777" w:rsidR="00891ACC" w:rsidRPr="006B6805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>návrh loga/logotypu ve formátu A4 v barevném a černobílém provedení</w:t>
      </w:r>
      <w:r w:rsidRPr="006B6805">
        <w:rPr>
          <w:rFonts w:cs="Arial"/>
          <w:sz w:val="20"/>
          <w:highlight w:val="green"/>
          <w:lang w:eastAsia="cs-CZ"/>
        </w:rPr>
        <w:t xml:space="preserve"> </w:t>
      </w:r>
    </w:p>
    <w:p w14:paraId="3AB0DD6F" w14:textId="479C6609" w:rsidR="00ED6C05" w:rsidRPr="006B6805" w:rsidRDefault="00A87768" w:rsidP="00891ACC">
      <w:pPr>
        <w:pStyle w:val="Odstavecseseznamem"/>
        <w:numPr>
          <w:ilvl w:val="0"/>
          <w:numId w:val="21"/>
        </w:numPr>
        <w:suppressAutoHyphens w:val="0"/>
        <w:overflowPunct/>
        <w:autoSpaceDE/>
        <w:textAlignment w:val="auto"/>
        <w:rPr>
          <w:rFonts w:cs="Arial"/>
          <w:sz w:val="20"/>
          <w:highlight w:val="green"/>
          <w:lang w:eastAsia="cs-CZ"/>
        </w:rPr>
      </w:pPr>
      <w:r w:rsidRPr="006B6805">
        <w:rPr>
          <w:rFonts w:cs="Arial"/>
          <w:i/>
          <w:sz w:val="20"/>
          <w:highlight w:val="green"/>
        </w:rPr>
        <w:t xml:space="preserve">krátká písemná informace o tom, co chtěl Autor svou prací zdůraznit, jaká je symbolika apod.  </w:t>
      </w:r>
    </w:p>
    <w:p w14:paraId="5EB833DA" w14:textId="77777777" w:rsidR="00ED6C05" w:rsidRPr="006B6805" w:rsidRDefault="00ED6C05" w:rsidP="00ED6C05">
      <w:pPr>
        <w:jc w:val="both"/>
        <w:rPr>
          <w:rFonts w:cs="Arial"/>
          <w:sz w:val="20"/>
          <w:highlight w:val="green"/>
        </w:rPr>
      </w:pPr>
    </w:p>
    <w:p w14:paraId="56034A19" w14:textId="77777777" w:rsidR="00891ACC" w:rsidRPr="006B6805" w:rsidRDefault="00891ACC" w:rsidP="00ED6C05">
      <w:pPr>
        <w:jc w:val="both"/>
        <w:rPr>
          <w:rFonts w:cs="Arial"/>
          <w:sz w:val="20"/>
          <w:highlight w:val="green"/>
        </w:rPr>
      </w:pPr>
    </w:p>
    <w:p w14:paraId="573E9153" w14:textId="77777777" w:rsidR="00891ACC" w:rsidRPr="006B6805" w:rsidRDefault="00891ACC" w:rsidP="00ED6C05">
      <w:pPr>
        <w:jc w:val="both"/>
        <w:rPr>
          <w:rFonts w:cs="Arial"/>
          <w:sz w:val="20"/>
          <w:highlight w:val="green"/>
        </w:rPr>
      </w:pPr>
    </w:p>
    <w:p w14:paraId="444FA325" w14:textId="64613E0A" w:rsidR="00A87768" w:rsidRPr="006B6805" w:rsidRDefault="009F2968" w:rsidP="00A87768">
      <w:pPr>
        <w:jc w:val="both"/>
        <w:rPr>
          <w:rFonts w:cs="Arial"/>
          <w:i/>
          <w:sz w:val="20"/>
        </w:rPr>
      </w:pPr>
      <w:r w:rsidRPr="006B6805">
        <w:rPr>
          <w:rFonts w:cs="Arial"/>
          <w:i/>
          <w:sz w:val="20"/>
          <w:highlight w:val="green"/>
        </w:rPr>
        <w:t>(</w:t>
      </w:r>
      <w:r w:rsidR="00891ACC" w:rsidRPr="006B6805">
        <w:rPr>
          <w:rFonts w:cs="Arial"/>
          <w:i/>
          <w:sz w:val="20"/>
          <w:highlight w:val="green"/>
        </w:rPr>
        <w:t xml:space="preserve">Logo, resp. soutěžní návrh postupující do druhého kola, </w:t>
      </w:r>
      <w:r w:rsidR="00ED6C05" w:rsidRPr="006B6805">
        <w:rPr>
          <w:rFonts w:cs="Arial"/>
          <w:i/>
          <w:sz w:val="20"/>
          <w:highlight w:val="green"/>
        </w:rPr>
        <w:t xml:space="preserve">musí být zahrnuto do nabídky (návrhu smlouvy) a musí být též dodáno v elektronické podobě a odpovídat požadavkům formátu </w:t>
      </w:r>
      <w:r w:rsidR="00FE0040" w:rsidRPr="006B6805">
        <w:rPr>
          <w:rFonts w:cs="Arial"/>
          <w:i/>
          <w:sz w:val="20"/>
          <w:highlight w:val="green"/>
        </w:rPr>
        <w:t>stanovenému</w:t>
      </w:r>
      <w:r w:rsidR="00ED6C05" w:rsidRPr="006B6805">
        <w:rPr>
          <w:rFonts w:cs="Arial"/>
          <w:i/>
          <w:sz w:val="20"/>
          <w:highlight w:val="green"/>
        </w:rPr>
        <w:t xml:space="preserve"> soutěžními podmínkami</w:t>
      </w:r>
      <w:r w:rsidR="00A87768" w:rsidRPr="006B6805">
        <w:rPr>
          <w:rFonts w:cs="Arial"/>
          <w:i/>
          <w:sz w:val="20"/>
          <w:highlight w:val="green"/>
        </w:rPr>
        <w:t>)</w:t>
      </w:r>
    </w:p>
    <w:p w14:paraId="1B71B244" w14:textId="77777777" w:rsidR="00ED6C05" w:rsidRPr="00D31722" w:rsidRDefault="00ED6C05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ED6C05" w:rsidRPr="00D31722" w:rsidSect="009261CB">
      <w:footerReference w:type="default" r:id="rId11"/>
      <w:footerReference w:type="first" r:id="rId12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D263" w14:textId="77777777" w:rsidR="00FF0A82" w:rsidRDefault="00FF0A82">
      <w:r>
        <w:separator/>
      </w:r>
    </w:p>
  </w:endnote>
  <w:endnote w:type="continuationSeparator" w:id="0">
    <w:p w14:paraId="04D088E5" w14:textId="77777777" w:rsidR="00FF0A82" w:rsidRDefault="00FF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77777777" w:rsidR="00272F87" w:rsidRPr="008146A6" w:rsidRDefault="00272F87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F3070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F3070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272F87" w:rsidRDefault="00272F8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272F87" w:rsidRPr="00AA65F2" w:rsidRDefault="00272F8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4B767" w14:textId="77777777" w:rsidR="00FF0A82" w:rsidRDefault="00FF0A82">
      <w:r>
        <w:separator/>
      </w:r>
    </w:p>
  </w:footnote>
  <w:footnote w:type="continuationSeparator" w:id="0">
    <w:p w14:paraId="12125FE1" w14:textId="77777777" w:rsidR="00FF0A82" w:rsidRDefault="00FF0A82">
      <w:r>
        <w:continuationSeparator/>
      </w:r>
    </w:p>
  </w:footnote>
  <w:footnote w:id="1">
    <w:p w14:paraId="007A5E77" w14:textId="34DD4EAB" w:rsidR="001C7173" w:rsidRDefault="001C7173" w:rsidP="0010188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="00101888" w:rsidRPr="001C7173">
        <w:t>P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okud je více </w:t>
      </w:r>
      <w:r w:rsidR="00C308D2">
        <w:rPr>
          <w:rFonts w:ascii="Arial" w:hAnsi="Arial" w:cs="Arial"/>
          <w:bCs/>
          <w:sz w:val="16"/>
          <w:lang w:eastAsia="ar-SA"/>
        </w:rPr>
        <w:t>subjektů</w:t>
      </w:r>
      <w:r w:rsidR="00101888">
        <w:rPr>
          <w:rFonts w:ascii="Arial" w:hAnsi="Arial" w:cs="Arial"/>
          <w:bCs/>
          <w:sz w:val="16"/>
          <w:lang w:eastAsia="ar-SA"/>
        </w:rPr>
        <w:t xml:space="preserve"> na straně Autora</w:t>
      </w:r>
      <w:r w:rsidR="00101888" w:rsidRPr="001C7173">
        <w:rPr>
          <w:rFonts w:ascii="Arial" w:hAnsi="Arial" w:cs="Arial"/>
          <w:bCs/>
          <w:sz w:val="16"/>
          <w:lang w:eastAsia="ar-SA"/>
        </w:rPr>
        <w:t xml:space="preserve">, je </w:t>
      </w:r>
      <w:r w:rsidR="00101888">
        <w:rPr>
          <w:rFonts w:ascii="Arial" w:hAnsi="Arial" w:cs="Arial"/>
          <w:bCs/>
          <w:sz w:val="16"/>
          <w:lang w:eastAsia="ar-SA"/>
        </w:rPr>
        <w:t xml:space="preserve">nutné </w:t>
      </w:r>
      <w:r w:rsidR="00101888" w:rsidRPr="001C7173">
        <w:rPr>
          <w:rFonts w:ascii="Arial" w:hAnsi="Arial" w:cs="Arial"/>
          <w:bCs/>
          <w:sz w:val="16"/>
          <w:lang w:eastAsia="ar-SA"/>
        </w:rPr>
        <w:t>uvést nacionále všech</w:t>
      </w:r>
      <w:r w:rsidR="00101888">
        <w:rPr>
          <w:rFonts w:ascii="Arial" w:hAnsi="Arial" w:cs="Arial"/>
          <w:bCs/>
          <w:sz w:val="16"/>
          <w:lang w:eastAsia="ar-SA"/>
        </w:rPr>
        <w:t xml:space="preserve"> </w:t>
      </w:r>
      <w:r w:rsidR="00101888" w:rsidRPr="001C7173">
        <w:rPr>
          <w:rFonts w:ascii="Arial" w:hAnsi="Arial" w:cs="Arial"/>
          <w:bCs/>
          <w:sz w:val="16"/>
          <w:lang w:eastAsia="ar-SA"/>
        </w:rPr>
        <w:t>a všichni musí návrh smlouvy podepsat</w:t>
      </w:r>
      <w:r w:rsidR="00101888">
        <w:rPr>
          <w:rFonts w:ascii="Arial" w:hAnsi="Arial" w:cs="Arial"/>
          <w:bCs/>
          <w:sz w:val="16"/>
          <w:lang w:eastAsia="ar-SA"/>
        </w:rPr>
        <w:t>.</w:t>
      </w:r>
    </w:p>
  </w:footnote>
  <w:footnote w:id="2">
    <w:p w14:paraId="4921E58F" w14:textId="3A503509" w:rsidR="006C02FB" w:rsidRPr="00D31722" w:rsidRDefault="006C02FB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DPH, 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>proškrtne kolonky výše DPH a ce</w:t>
      </w:r>
      <w:r w:rsidR="000615D8" w:rsidRPr="00D31722">
        <w:rPr>
          <w:rFonts w:ascii="Arial" w:hAnsi="Arial" w:cs="Arial"/>
          <w:sz w:val="16"/>
          <w:szCs w:val="16"/>
          <w:lang w:eastAsia="ar-SA"/>
        </w:rPr>
        <w:t>l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ková </w:t>
      </w:r>
      <w:r w:rsidR="00C9667D">
        <w:rPr>
          <w:rFonts w:ascii="Arial" w:hAnsi="Arial" w:cs="Arial"/>
          <w:sz w:val="16"/>
          <w:szCs w:val="16"/>
          <w:lang w:eastAsia="ar-SA"/>
        </w:rPr>
        <w:t>odměna</w:t>
      </w:r>
      <w:r w:rsidR="003D2B1F" w:rsidRPr="00D31722">
        <w:rPr>
          <w:rFonts w:ascii="Arial" w:hAnsi="Arial" w:cs="Arial"/>
          <w:sz w:val="16"/>
          <w:szCs w:val="16"/>
          <w:lang w:eastAsia="ar-SA"/>
        </w:rPr>
        <w:t>,</w:t>
      </w:r>
      <w:r w:rsidR="006A2366" w:rsidRPr="00D31722">
        <w:rPr>
          <w:rFonts w:ascii="Arial" w:hAnsi="Arial" w:cs="Arial"/>
          <w:sz w:val="16"/>
          <w:szCs w:val="16"/>
          <w:lang w:eastAsia="ar-SA"/>
        </w:rPr>
        <w:t xml:space="preserve"> včetně DPH a doplní formulaci: </w:t>
      </w:r>
      <w:r w:rsidRPr="00D31722">
        <w:rPr>
          <w:rFonts w:ascii="Arial" w:hAnsi="Arial" w:cs="Arial"/>
          <w:sz w:val="16"/>
          <w:szCs w:val="16"/>
          <w:lang w:eastAsia="ar-SA"/>
        </w:rPr>
        <w:t>„</w:t>
      </w:r>
      <w:r w:rsidR="00C9667D">
        <w:rPr>
          <w:rFonts w:ascii="Arial" w:hAnsi="Arial" w:cs="Arial"/>
          <w:sz w:val="16"/>
          <w:szCs w:val="16"/>
          <w:lang w:eastAsia="ar-SA"/>
        </w:rPr>
        <w:t>Autor</w:t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>
    <w:nsid w:val="00000008"/>
    <w:multiLevelType w:val="singleLevel"/>
    <w:tmpl w:val="DF1CB2C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  <w:i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B"/>
    <w:multiLevelType w:val="singleLevel"/>
    <w:tmpl w:val="7A6CF8E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auto"/>
      </w:r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249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93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5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6090" w:hanging="18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1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8250" w:hanging="180"/>
      </w:pPr>
      <w:rPr>
        <w:rFonts w:ascii="Arial" w:eastAsia="Times New Roman" w:hAnsi="Arial" w:cs="Arial"/>
      </w:rPr>
    </w:lvl>
  </w:abstractNum>
  <w:abstractNum w:abstractNumId="6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7">
    <w:nsid w:val="058E449F"/>
    <w:multiLevelType w:val="multilevel"/>
    <w:tmpl w:val="9606CE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2395987"/>
    <w:multiLevelType w:val="multilevel"/>
    <w:tmpl w:val="9D64AA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536B6D"/>
    <w:multiLevelType w:val="multilevel"/>
    <w:tmpl w:val="23B657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E872D7"/>
    <w:multiLevelType w:val="multilevel"/>
    <w:tmpl w:val="936869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BC698D"/>
    <w:multiLevelType w:val="multilevel"/>
    <w:tmpl w:val="0F626F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CB8228E"/>
    <w:multiLevelType w:val="hybridMultilevel"/>
    <w:tmpl w:val="976A6C48"/>
    <w:lvl w:ilvl="0" w:tplc="092EAB9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6E5C89"/>
    <w:multiLevelType w:val="hybridMultilevel"/>
    <w:tmpl w:val="B178ED28"/>
    <w:lvl w:ilvl="0" w:tplc="48CC42F2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1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22876D5"/>
    <w:multiLevelType w:val="hybridMultilevel"/>
    <w:tmpl w:val="453807E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F74431"/>
    <w:multiLevelType w:val="hybridMultilevel"/>
    <w:tmpl w:val="8C3437E4"/>
    <w:lvl w:ilvl="0" w:tplc="48CC42F2">
      <w:numFmt w:val="bullet"/>
      <w:lvlText w:val=""/>
      <w:lvlJc w:val="left"/>
      <w:pPr>
        <w:ind w:left="1549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5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7"/>
  </w:num>
  <w:num w:numId="11">
    <w:abstractNumId w:val="25"/>
  </w:num>
  <w:num w:numId="12">
    <w:abstractNumId w:val="12"/>
  </w:num>
  <w:num w:numId="13">
    <w:abstractNumId w:val="11"/>
  </w:num>
  <w:num w:numId="14">
    <w:abstractNumId w:val="7"/>
  </w:num>
  <w:num w:numId="15">
    <w:abstractNumId w:val="5"/>
  </w:num>
  <w:num w:numId="16">
    <w:abstractNumId w:val="10"/>
  </w:num>
  <w:num w:numId="17">
    <w:abstractNumId w:val="0"/>
  </w:num>
  <w:num w:numId="18">
    <w:abstractNumId w:val="8"/>
  </w:num>
  <w:num w:numId="19">
    <w:abstractNumId w:val="9"/>
  </w:num>
  <w:num w:numId="20">
    <w:abstractNumId w:val="21"/>
  </w:num>
  <w:num w:numId="21">
    <w:abstractNumId w:val="15"/>
  </w:num>
  <w:num w:numId="22">
    <w:abstractNumId w:val="23"/>
  </w:num>
  <w:num w:numId="23">
    <w:abstractNumId w:val="16"/>
  </w:num>
  <w:num w:numId="24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715"/>
    <w:rsid w:val="00000A8D"/>
    <w:rsid w:val="000014B6"/>
    <w:rsid w:val="000052CB"/>
    <w:rsid w:val="00006464"/>
    <w:rsid w:val="00007C5A"/>
    <w:rsid w:val="00010708"/>
    <w:rsid w:val="00011111"/>
    <w:rsid w:val="00014B00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15D8"/>
    <w:rsid w:val="0006584E"/>
    <w:rsid w:val="00066309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4D06"/>
    <w:rsid w:val="000E5F63"/>
    <w:rsid w:val="000E6639"/>
    <w:rsid w:val="000E7A83"/>
    <w:rsid w:val="000F16AF"/>
    <w:rsid w:val="000F2FC7"/>
    <w:rsid w:val="000F5A16"/>
    <w:rsid w:val="001008DA"/>
    <w:rsid w:val="00101888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4597"/>
    <w:rsid w:val="0017556C"/>
    <w:rsid w:val="00175FEC"/>
    <w:rsid w:val="00177169"/>
    <w:rsid w:val="00177EE9"/>
    <w:rsid w:val="00181453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7173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070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910"/>
    <w:rsid w:val="002A2AFB"/>
    <w:rsid w:val="002A4B16"/>
    <w:rsid w:val="002A5830"/>
    <w:rsid w:val="002A5DBC"/>
    <w:rsid w:val="002A6537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B721B"/>
    <w:rsid w:val="002C024D"/>
    <w:rsid w:val="002C227E"/>
    <w:rsid w:val="002C3BD0"/>
    <w:rsid w:val="002C4224"/>
    <w:rsid w:val="002C4E8E"/>
    <w:rsid w:val="002C51F9"/>
    <w:rsid w:val="002C662E"/>
    <w:rsid w:val="002D01C4"/>
    <w:rsid w:val="002D05F5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458E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878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96C1D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2702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2E23"/>
    <w:rsid w:val="0040380E"/>
    <w:rsid w:val="00404C60"/>
    <w:rsid w:val="0040639B"/>
    <w:rsid w:val="004111E0"/>
    <w:rsid w:val="0041389F"/>
    <w:rsid w:val="0041576E"/>
    <w:rsid w:val="00416C3F"/>
    <w:rsid w:val="004204B9"/>
    <w:rsid w:val="00421966"/>
    <w:rsid w:val="00423448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7553"/>
    <w:rsid w:val="004878D0"/>
    <w:rsid w:val="00487FEE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039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CEB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4D8C"/>
    <w:rsid w:val="00506BB3"/>
    <w:rsid w:val="0051020B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3C84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1B9B"/>
    <w:rsid w:val="005552D7"/>
    <w:rsid w:val="005576D3"/>
    <w:rsid w:val="005608A1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333A"/>
    <w:rsid w:val="006344DE"/>
    <w:rsid w:val="00634D44"/>
    <w:rsid w:val="00640D54"/>
    <w:rsid w:val="00641082"/>
    <w:rsid w:val="00641E76"/>
    <w:rsid w:val="00642D70"/>
    <w:rsid w:val="00643182"/>
    <w:rsid w:val="006433C5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67ECD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B6805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4C93"/>
    <w:rsid w:val="006C5F71"/>
    <w:rsid w:val="006C670B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550E3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87A30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2ADB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7D15"/>
    <w:rsid w:val="007E2DC5"/>
    <w:rsid w:val="007E2FD4"/>
    <w:rsid w:val="007E3251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469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CC"/>
    <w:rsid w:val="00891FAD"/>
    <w:rsid w:val="008921FC"/>
    <w:rsid w:val="00892A03"/>
    <w:rsid w:val="00892FD4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5FC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2FC6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2813"/>
    <w:rsid w:val="00953BC8"/>
    <w:rsid w:val="0095652D"/>
    <w:rsid w:val="00956CB9"/>
    <w:rsid w:val="00960420"/>
    <w:rsid w:val="009613B4"/>
    <w:rsid w:val="00961A98"/>
    <w:rsid w:val="0096287A"/>
    <w:rsid w:val="009641AA"/>
    <w:rsid w:val="009646E7"/>
    <w:rsid w:val="009659C9"/>
    <w:rsid w:val="009660CA"/>
    <w:rsid w:val="0096636E"/>
    <w:rsid w:val="009666FD"/>
    <w:rsid w:val="00967958"/>
    <w:rsid w:val="00970423"/>
    <w:rsid w:val="00971B85"/>
    <w:rsid w:val="00974225"/>
    <w:rsid w:val="0097653B"/>
    <w:rsid w:val="009812FE"/>
    <w:rsid w:val="00981365"/>
    <w:rsid w:val="00981EDD"/>
    <w:rsid w:val="00982086"/>
    <w:rsid w:val="00982F5E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7383"/>
    <w:rsid w:val="009C0307"/>
    <w:rsid w:val="009C085D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609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FB9"/>
    <w:rsid w:val="009F2940"/>
    <w:rsid w:val="009F2968"/>
    <w:rsid w:val="009F4A04"/>
    <w:rsid w:val="009F5406"/>
    <w:rsid w:val="009F5856"/>
    <w:rsid w:val="009F5C77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758"/>
    <w:rsid w:val="00A4541B"/>
    <w:rsid w:val="00A46D2F"/>
    <w:rsid w:val="00A47D74"/>
    <w:rsid w:val="00A47FFB"/>
    <w:rsid w:val="00A5044A"/>
    <w:rsid w:val="00A50B0B"/>
    <w:rsid w:val="00A5138A"/>
    <w:rsid w:val="00A53F2E"/>
    <w:rsid w:val="00A5585E"/>
    <w:rsid w:val="00A601C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87768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3848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650"/>
    <w:rsid w:val="00B139AA"/>
    <w:rsid w:val="00B15E32"/>
    <w:rsid w:val="00B17EE3"/>
    <w:rsid w:val="00B21361"/>
    <w:rsid w:val="00B219DD"/>
    <w:rsid w:val="00B22222"/>
    <w:rsid w:val="00B22BE6"/>
    <w:rsid w:val="00B23180"/>
    <w:rsid w:val="00B2328E"/>
    <w:rsid w:val="00B24FCB"/>
    <w:rsid w:val="00B269BC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A0F"/>
    <w:rsid w:val="00B75D49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0E22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08D2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66A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67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EC0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029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4292"/>
    <w:rsid w:val="00D04F19"/>
    <w:rsid w:val="00D05991"/>
    <w:rsid w:val="00D07CB7"/>
    <w:rsid w:val="00D1087A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A43"/>
    <w:rsid w:val="00D32CF4"/>
    <w:rsid w:val="00D32E13"/>
    <w:rsid w:val="00D33F10"/>
    <w:rsid w:val="00D35BA8"/>
    <w:rsid w:val="00D36D64"/>
    <w:rsid w:val="00D37AD8"/>
    <w:rsid w:val="00D416A6"/>
    <w:rsid w:val="00D438DD"/>
    <w:rsid w:val="00D43C88"/>
    <w:rsid w:val="00D440AF"/>
    <w:rsid w:val="00D465B6"/>
    <w:rsid w:val="00D46994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577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1311"/>
    <w:rsid w:val="00DB2D83"/>
    <w:rsid w:val="00DB4A13"/>
    <w:rsid w:val="00DB6AF1"/>
    <w:rsid w:val="00DB708E"/>
    <w:rsid w:val="00DC02D9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618A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1EF"/>
    <w:rsid w:val="00DF7FCB"/>
    <w:rsid w:val="00E00739"/>
    <w:rsid w:val="00E00CF7"/>
    <w:rsid w:val="00E03306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B5D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08BE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6C05"/>
    <w:rsid w:val="00ED7333"/>
    <w:rsid w:val="00ED7B29"/>
    <w:rsid w:val="00EE22AB"/>
    <w:rsid w:val="00EE2DD7"/>
    <w:rsid w:val="00EE3031"/>
    <w:rsid w:val="00EE675E"/>
    <w:rsid w:val="00EF0E87"/>
    <w:rsid w:val="00EF16AA"/>
    <w:rsid w:val="00EF1A37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97F53"/>
    <w:rsid w:val="00FA160C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040"/>
    <w:rsid w:val="00FE0E26"/>
    <w:rsid w:val="00FE1728"/>
    <w:rsid w:val="00FE1CD5"/>
    <w:rsid w:val="00FE1F62"/>
    <w:rsid w:val="00FE4DDE"/>
    <w:rsid w:val="00FE5967"/>
    <w:rsid w:val="00FE6637"/>
    <w:rsid w:val="00FF0A82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7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eronika.prausova@mpsv.cz.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iela.bartikova@mpsv.cz%20%20%20%20%2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B2040-BC4C-47D2-899E-1C2B9A53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11863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2016-07-26T09:59:00Z</dcterms:created>
  <dcterms:modified xsi:type="dcterms:W3CDTF">2016-10-12T06:51:00Z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